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72A" w:rsidRPr="0006072A" w:rsidRDefault="0006072A" w:rsidP="0006072A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/>
          <w:sz w:val="22"/>
          <w:szCs w:val="22"/>
        </w:rPr>
      </w:pPr>
    </w:p>
    <w:p w:rsidR="007D14DA" w:rsidRPr="00F56D4B" w:rsidRDefault="007D14DA" w:rsidP="007D14DA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/>
          <w:sz w:val="22"/>
          <w:szCs w:val="22"/>
        </w:rPr>
      </w:pPr>
      <w:r w:rsidRPr="00F56D4B">
        <w:rPr>
          <w:rFonts w:cs="Arial"/>
          <w:b/>
          <w:color w:val="FFFFFF"/>
          <w:sz w:val="22"/>
          <w:szCs w:val="22"/>
        </w:rPr>
        <w:t xml:space="preserve">CONVOCATORIA A PROYECTOS </w:t>
      </w:r>
      <w:r>
        <w:rPr>
          <w:rFonts w:cs="Arial"/>
          <w:b/>
          <w:color w:val="FFFFFF"/>
          <w:sz w:val="22"/>
          <w:szCs w:val="22"/>
        </w:rPr>
        <w:t xml:space="preserve">REGIONALES </w:t>
      </w:r>
      <w:r w:rsidRPr="00F56D4B">
        <w:rPr>
          <w:rFonts w:cs="Arial"/>
          <w:b/>
          <w:color w:val="FFFFFF"/>
          <w:sz w:val="22"/>
          <w:szCs w:val="22"/>
        </w:rPr>
        <w:t>DE INVESTIGACION APLICADA PARA EL DESARROLLO DE PRUEBAS DE CONCEPTO RELACIONADAS CON NUEVAS TECNOLOGIAS BIOLOGICAS,  BIOMEDICAS O ASOCIADAS AL USO SUSTENTABLE DE ENERGIA – 2014</w:t>
      </w:r>
    </w:p>
    <w:p w:rsidR="0006072A" w:rsidRPr="0006072A" w:rsidRDefault="0006072A" w:rsidP="0006072A">
      <w:pPr>
        <w:pStyle w:val="Textoindependiente31"/>
        <w:shd w:val="clear" w:color="auto" w:fill="008080"/>
        <w:spacing w:before="60" w:after="60"/>
        <w:jc w:val="center"/>
        <w:rPr>
          <w:rFonts w:cs="Arial"/>
          <w:b/>
          <w:color w:val="FFFFFF"/>
          <w:sz w:val="22"/>
          <w:szCs w:val="22"/>
        </w:rPr>
      </w:pPr>
      <w:bookmarkStart w:id="0" w:name="_GoBack"/>
      <w:bookmarkEnd w:id="0"/>
    </w:p>
    <w:p w:rsidR="0006072A" w:rsidRDefault="0006072A" w:rsidP="00FE2960">
      <w:pPr>
        <w:pStyle w:val="EstiloEstiloTtulo1LatinaArial11pt11pt"/>
        <w:rPr>
          <w:rFonts w:cs="Arial"/>
          <w:szCs w:val="22"/>
        </w:rPr>
      </w:pPr>
    </w:p>
    <w:p w:rsidR="00E248EB" w:rsidRDefault="00B60FB0" w:rsidP="00E248EB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/>
          <w:sz w:val="22"/>
          <w:szCs w:val="22"/>
        </w:rPr>
      </w:pPr>
      <w:r w:rsidRPr="00E248EB">
        <w:rPr>
          <w:rFonts w:cs="Arial"/>
          <w:b/>
          <w:color w:val="FFFFFF"/>
          <w:sz w:val="22"/>
          <w:szCs w:val="22"/>
        </w:rPr>
        <w:t xml:space="preserve">ANEXO </w:t>
      </w:r>
      <w:r w:rsidR="00B16105">
        <w:rPr>
          <w:rFonts w:cs="Arial"/>
          <w:b/>
          <w:color w:val="FFFFFF"/>
          <w:sz w:val="22"/>
          <w:szCs w:val="22"/>
        </w:rPr>
        <w:t>6</w:t>
      </w:r>
    </w:p>
    <w:p w:rsidR="00B60FB0" w:rsidRPr="00E248EB" w:rsidRDefault="00FE2960" w:rsidP="00E248EB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/>
          <w:sz w:val="22"/>
          <w:szCs w:val="22"/>
        </w:rPr>
      </w:pPr>
      <w:r w:rsidRPr="00E248EB">
        <w:rPr>
          <w:rFonts w:cs="Arial"/>
          <w:b/>
          <w:color w:val="FFFFFF"/>
          <w:sz w:val="22"/>
          <w:szCs w:val="22"/>
        </w:rPr>
        <w:t xml:space="preserve">CARTA DE </w:t>
      </w:r>
      <w:r w:rsidR="00C73955" w:rsidRPr="00E248EB">
        <w:rPr>
          <w:rFonts w:cs="Arial"/>
          <w:b/>
          <w:color w:val="FFFFFF"/>
          <w:sz w:val="22"/>
          <w:szCs w:val="22"/>
        </w:rPr>
        <w:t>CONFORMACIÓN DE ALIANZA ESTRATÉGICA</w:t>
      </w:r>
    </w:p>
    <w:p w:rsidR="00B60FB0" w:rsidRDefault="00B60FB0" w:rsidP="00B60FB0">
      <w:pPr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65499">
        <w:rPr>
          <w:rFonts w:ascii="Arial" w:hAnsi="Arial" w:cs="Arial"/>
          <w:sz w:val="22"/>
          <w:szCs w:val="22"/>
        </w:rPr>
        <w:t xml:space="preserve"> </w:t>
      </w:r>
    </w:p>
    <w:p w:rsidR="00566335" w:rsidRPr="00566335" w:rsidRDefault="00566335" w:rsidP="00566335">
      <w:pPr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566335">
        <w:rPr>
          <w:rFonts w:ascii="Arial" w:hAnsi="Arial" w:cs="Arial"/>
          <w:sz w:val="22"/>
          <w:szCs w:val="22"/>
        </w:rPr>
        <w:t xml:space="preserve">A continuación se presentan los contenidos </w:t>
      </w:r>
      <w:r w:rsidR="00E41A08">
        <w:rPr>
          <w:rFonts w:ascii="Arial" w:hAnsi="Arial" w:cs="Arial"/>
          <w:sz w:val="22"/>
          <w:szCs w:val="22"/>
        </w:rPr>
        <w:t>d</w:t>
      </w:r>
      <w:r w:rsidRPr="00566335">
        <w:rPr>
          <w:rFonts w:ascii="Arial" w:hAnsi="Arial" w:cs="Arial"/>
          <w:sz w:val="22"/>
          <w:szCs w:val="22"/>
        </w:rPr>
        <w:t xml:space="preserve">el modelo de </w:t>
      </w:r>
      <w:r w:rsidRPr="00566335">
        <w:rPr>
          <w:rFonts w:ascii="Arial" w:hAnsi="Arial" w:cs="Arial"/>
          <w:bCs/>
          <w:sz w:val="22"/>
          <w:szCs w:val="22"/>
          <w:lang w:val="es-ES"/>
        </w:rPr>
        <w:t>carta de conformación de alianza estratégica</w:t>
      </w:r>
      <w:r>
        <w:rPr>
          <w:rFonts w:ascii="Arial" w:hAnsi="Arial" w:cs="Arial"/>
          <w:bCs/>
          <w:sz w:val="22"/>
          <w:szCs w:val="22"/>
          <w:lang w:val="es-ES"/>
        </w:rPr>
        <w:t>:</w:t>
      </w:r>
    </w:p>
    <w:p w:rsidR="00566335" w:rsidRDefault="00566335" w:rsidP="00B60FB0">
      <w:pPr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</w:p>
    <w:p w:rsidR="00FE2960" w:rsidRPr="00FE2960" w:rsidRDefault="00FE2960" w:rsidP="00FE296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lang w:val="es-CO"/>
        </w:rPr>
      </w:pPr>
      <w:r w:rsidRPr="00FE2960">
        <w:rPr>
          <w:rFonts w:ascii="Arial" w:hAnsi="Arial" w:cs="Arial"/>
          <w:color w:val="0000FF"/>
          <w:lang w:val="es-CO"/>
        </w:rPr>
        <w:t>(Ciudad), (Día) de (Mes) de 201_</w:t>
      </w:r>
      <w:r w:rsidRPr="00FE2960">
        <w:rPr>
          <w:rFonts w:ascii="Arial" w:hAnsi="Arial" w:cs="Arial"/>
          <w:lang w:val="es-CO"/>
        </w:rPr>
        <w:t xml:space="preserve"> </w:t>
      </w:r>
    </w:p>
    <w:p w:rsidR="00FE2960" w:rsidRDefault="00FE2960" w:rsidP="00FE296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lang w:val="es-CO"/>
        </w:rPr>
      </w:pPr>
    </w:p>
    <w:p w:rsidR="00FE2960" w:rsidRPr="00FE2960" w:rsidRDefault="00FE2960" w:rsidP="00FE296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lang w:val="es-CO"/>
        </w:rPr>
      </w:pPr>
      <w:r w:rsidRPr="00FE2960">
        <w:rPr>
          <w:rFonts w:ascii="Arial" w:hAnsi="Arial" w:cs="Arial"/>
          <w:lang w:val="es-CO"/>
        </w:rPr>
        <w:t xml:space="preserve">Señores </w:t>
      </w:r>
    </w:p>
    <w:p w:rsidR="00FE2960" w:rsidRPr="00FE2960" w:rsidRDefault="00FE2960" w:rsidP="00FE296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b/>
          <w:lang w:val="es-CO"/>
        </w:rPr>
      </w:pPr>
      <w:r w:rsidRPr="00FE2960">
        <w:rPr>
          <w:rFonts w:ascii="Arial" w:hAnsi="Arial" w:cs="Arial"/>
          <w:b/>
          <w:lang w:val="es-CO"/>
        </w:rPr>
        <w:t>COLCIENCIAS</w:t>
      </w:r>
    </w:p>
    <w:p w:rsidR="00FE2960" w:rsidRPr="00FE2960" w:rsidRDefault="00FE2960" w:rsidP="00FE296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lang w:val="es-CO"/>
        </w:rPr>
      </w:pPr>
      <w:r w:rsidRPr="00FE2960">
        <w:rPr>
          <w:rFonts w:ascii="Arial" w:hAnsi="Arial" w:cs="Arial"/>
          <w:lang w:val="es-CO"/>
        </w:rPr>
        <w:t>Carrera 7B Bis No. 132 – 28</w:t>
      </w:r>
    </w:p>
    <w:p w:rsidR="00FE2960" w:rsidRPr="00FE2960" w:rsidRDefault="00FE2960" w:rsidP="00FE296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lang w:val="es-CO"/>
        </w:rPr>
      </w:pPr>
      <w:r w:rsidRPr="00FE2960">
        <w:rPr>
          <w:rFonts w:ascii="Arial" w:hAnsi="Arial" w:cs="Arial"/>
          <w:lang w:val="es-CO"/>
        </w:rPr>
        <w:t>Bogotá D.C.</w:t>
      </w:r>
    </w:p>
    <w:p w:rsidR="00FE2960" w:rsidRPr="00FE2960" w:rsidRDefault="00FE2960" w:rsidP="00FE2960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</w:p>
    <w:p w:rsidR="00C73955" w:rsidRPr="00C73955" w:rsidRDefault="00FE2960" w:rsidP="00C7395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  <w:r w:rsidRPr="00FE2960">
        <w:rPr>
          <w:rFonts w:ascii="Arial" w:hAnsi="Arial" w:cs="Arial"/>
          <w:b/>
          <w:lang w:val="es-CO"/>
        </w:rPr>
        <w:t>Asunto:</w:t>
      </w:r>
      <w:r w:rsidRPr="00C73955">
        <w:rPr>
          <w:rFonts w:ascii="Arial" w:hAnsi="Arial" w:cs="Arial"/>
          <w:lang w:val="es-CO"/>
        </w:rPr>
        <w:t xml:space="preserve"> </w:t>
      </w:r>
      <w:r w:rsidR="00C73955" w:rsidRPr="00C73955">
        <w:rPr>
          <w:rFonts w:ascii="Arial" w:hAnsi="Arial" w:cs="Arial"/>
          <w:lang w:val="es-CO"/>
        </w:rPr>
        <w:t xml:space="preserve">Conformación de Alianza Estratégica </w:t>
      </w:r>
      <w:r w:rsidR="00C73955" w:rsidRPr="00C73955">
        <w:rPr>
          <w:rFonts w:ascii="Arial" w:hAnsi="Arial" w:cs="Arial"/>
          <w:color w:val="0000FF"/>
          <w:lang w:val="es-CO"/>
        </w:rPr>
        <w:t>(nombre de la alianza)</w:t>
      </w:r>
      <w:r w:rsidR="00C73955" w:rsidRPr="00C73955">
        <w:rPr>
          <w:rFonts w:ascii="Arial" w:hAnsi="Arial" w:cs="Arial"/>
          <w:color w:val="FF0000"/>
          <w:lang w:val="es-CO"/>
        </w:rPr>
        <w:t xml:space="preserve"> </w:t>
      </w:r>
      <w:r w:rsidR="00C73955" w:rsidRPr="00C73955">
        <w:rPr>
          <w:rFonts w:ascii="Arial" w:hAnsi="Arial" w:cs="Arial"/>
          <w:lang w:val="es-CO"/>
        </w:rPr>
        <w:t>para la</w:t>
      </w:r>
      <w:r w:rsidR="00C73955" w:rsidRPr="00C73955">
        <w:rPr>
          <w:rFonts w:ascii="Arial" w:hAnsi="Arial" w:cs="Arial"/>
          <w:color w:val="FF0000"/>
          <w:lang w:val="es-CO"/>
        </w:rPr>
        <w:t xml:space="preserve"> </w:t>
      </w:r>
      <w:r w:rsidR="00C73955" w:rsidRPr="002A1EB5">
        <w:rPr>
          <w:rFonts w:ascii="Arial" w:hAnsi="Arial" w:cs="Arial"/>
          <w:lang w:val="es-CO"/>
        </w:rPr>
        <w:t>c</w:t>
      </w:r>
      <w:r w:rsidR="00C73955" w:rsidRPr="00C73955">
        <w:rPr>
          <w:rFonts w:ascii="Arial" w:hAnsi="Arial" w:cs="Arial"/>
          <w:lang w:val="es-CO"/>
        </w:rPr>
        <w:t xml:space="preserve">onvocatoria </w:t>
      </w:r>
      <w:r w:rsidR="00C73955" w:rsidRPr="00C73955">
        <w:rPr>
          <w:rFonts w:ascii="Arial" w:hAnsi="Arial" w:cs="Arial"/>
          <w:color w:val="0000FF"/>
          <w:lang w:val="es-CO"/>
        </w:rPr>
        <w:t xml:space="preserve">(nombre de la convocatoria) </w:t>
      </w:r>
      <w:r w:rsidR="00C73955" w:rsidRPr="00C73955">
        <w:rPr>
          <w:rFonts w:ascii="Arial" w:hAnsi="Arial" w:cs="Arial"/>
          <w:lang w:val="es-CO"/>
        </w:rPr>
        <w:t>de 201</w:t>
      </w:r>
      <w:r w:rsidR="00C73955" w:rsidRPr="00C73955">
        <w:rPr>
          <w:rFonts w:ascii="Arial" w:hAnsi="Arial" w:cs="Arial"/>
          <w:color w:val="0000FF"/>
          <w:lang w:val="es-CO"/>
        </w:rPr>
        <w:t>_</w:t>
      </w:r>
      <w:r w:rsidR="00C73955" w:rsidRPr="00C73955">
        <w:rPr>
          <w:rFonts w:ascii="Arial" w:hAnsi="Arial" w:cs="Arial"/>
          <w:lang w:val="es-CO"/>
        </w:rPr>
        <w:t xml:space="preserve">, </w:t>
      </w:r>
    </w:p>
    <w:p w:rsidR="00FE2960" w:rsidRDefault="00FE2960" w:rsidP="00FE2960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</w:p>
    <w:p w:rsidR="002A1EB5" w:rsidRPr="002A1EB5" w:rsidRDefault="002A1EB5" w:rsidP="002A1EB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  <w:r w:rsidRPr="002A1EB5">
        <w:rPr>
          <w:rFonts w:ascii="Arial" w:hAnsi="Arial" w:cs="Arial"/>
          <w:lang w:val="es-CO"/>
        </w:rPr>
        <w:t xml:space="preserve">Respetados señores, </w:t>
      </w:r>
    </w:p>
    <w:p w:rsidR="002A1EB5" w:rsidRPr="002A1EB5" w:rsidRDefault="002A1EB5" w:rsidP="002A1EB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" w:hAnsi="Arial" w:cs="Arial"/>
          <w:lang w:val="es-CO"/>
        </w:rPr>
      </w:pPr>
    </w:p>
    <w:p w:rsidR="002A1EB5" w:rsidRDefault="002A1EB5" w:rsidP="002A1EB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  <w:r w:rsidRPr="002A1EB5">
        <w:rPr>
          <w:rFonts w:ascii="Arial" w:hAnsi="Arial" w:cs="Arial"/>
          <w:lang w:val="es-CO"/>
        </w:rPr>
        <w:t xml:space="preserve">La presente tiene por objeto presentar la conformación de la Alianza Estratégica </w:t>
      </w:r>
      <w:r w:rsidRPr="002A1EB5">
        <w:rPr>
          <w:rFonts w:ascii="Arial" w:hAnsi="Arial" w:cs="Arial"/>
          <w:color w:val="0000FF"/>
          <w:lang w:val="es-CO"/>
        </w:rPr>
        <w:t>(nombre de la alianza)</w:t>
      </w:r>
      <w:r w:rsidRPr="002A1EB5">
        <w:rPr>
          <w:rFonts w:ascii="Arial" w:hAnsi="Arial" w:cs="Arial"/>
          <w:lang w:val="es-CO"/>
        </w:rPr>
        <w:t>, que estará integrada por las siguientes</w:t>
      </w:r>
      <w:r w:rsidRPr="002A1EB5">
        <w:rPr>
          <w:rFonts w:ascii="Arial" w:hAnsi="Arial" w:cs="Arial"/>
          <w:color w:val="FF0000"/>
          <w:lang w:val="es-CO"/>
        </w:rPr>
        <w:t xml:space="preserve"> </w:t>
      </w:r>
      <w:r w:rsidRPr="002A1EB5">
        <w:rPr>
          <w:rFonts w:ascii="Arial" w:hAnsi="Arial" w:cs="Arial"/>
          <w:lang w:val="es-CO"/>
        </w:rPr>
        <w:t>entidades:</w:t>
      </w:r>
      <w:r w:rsidRPr="002A1EB5">
        <w:rPr>
          <w:rFonts w:ascii="Arial" w:hAnsi="Arial" w:cs="Arial"/>
          <w:color w:val="FF0000"/>
          <w:lang w:val="es-CO"/>
        </w:rPr>
        <w:t xml:space="preserve"> </w:t>
      </w:r>
      <w:r w:rsidRPr="002A1EB5">
        <w:rPr>
          <w:rFonts w:ascii="Arial" w:hAnsi="Arial" w:cs="Arial"/>
          <w:color w:val="0000FF"/>
          <w:lang w:val="es-CO"/>
        </w:rPr>
        <w:t>(nombre de la entidad 1),</w:t>
      </w:r>
      <w:r w:rsidRPr="002A1EB5">
        <w:rPr>
          <w:rFonts w:ascii="Arial" w:hAnsi="Arial" w:cs="Arial"/>
          <w:color w:val="FF0000"/>
          <w:lang w:val="es-CO"/>
        </w:rPr>
        <w:t xml:space="preserve"> </w:t>
      </w:r>
      <w:r w:rsidRPr="002A1EB5">
        <w:rPr>
          <w:rFonts w:ascii="Arial" w:hAnsi="Arial" w:cs="Arial"/>
          <w:color w:val="0000FF"/>
          <w:lang w:val="es-CO"/>
        </w:rPr>
        <w:t>(</w:t>
      </w:r>
      <w:r w:rsidR="009C01D0" w:rsidRPr="002A1EB5">
        <w:rPr>
          <w:rFonts w:ascii="Arial" w:hAnsi="Arial" w:cs="Arial"/>
          <w:color w:val="0000FF"/>
          <w:lang w:val="es-CO"/>
        </w:rPr>
        <w:t xml:space="preserve">nombre de la entidad </w:t>
      </w:r>
      <w:r w:rsidR="009C01D0">
        <w:rPr>
          <w:rFonts w:ascii="Arial" w:hAnsi="Arial" w:cs="Arial"/>
          <w:color w:val="0000FF"/>
          <w:lang w:val="es-CO"/>
        </w:rPr>
        <w:t>2</w:t>
      </w:r>
      <w:r w:rsidRPr="002A1EB5">
        <w:rPr>
          <w:rFonts w:ascii="Arial" w:hAnsi="Arial" w:cs="Arial"/>
          <w:color w:val="0000FF"/>
          <w:lang w:val="es-CO"/>
        </w:rPr>
        <w:t>),…, etc.;</w:t>
      </w:r>
      <w:r w:rsidRPr="002A1EB5">
        <w:rPr>
          <w:rFonts w:ascii="Arial" w:hAnsi="Arial" w:cs="Arial"/>
          <w:color w:val="FF0000"/>
          <w:lang w:val="es-CO"/>
        </w:rPr>
        <w:t xml:space="preserve"> </w:t>
      </w:r>
      <w:r w:rsidRPr="002A1EB5">
        <w:rPr>
          <w:rFonts w:ascii="Arial" w:hAnsi="Arial" w:cs="Arial"/>
          <w:lang w:val="es-CO"/>
        </w:rPr>
        <w:t xml:space="preserve">designándose como entidad ejecutora a </w:t>
      </w:r>
      <w:r w:rsidR="00C43490" w:rsidRPr="002A1EB5">
        <w:rPr>
          <w:rFonts w:ascii="Arial" w:hAnsi="Arial" w:cs="Arial"/>
          <w:color w:val="0000FF"/>
          <w:lang w:val="es-CO"/>
        </w:rPr>
        <w:t xml:space="preserve">(nombre de la entidad </w:t>
      </w:r>
      <w:r w:rsidR="00C43490">
        <w:rPr>
          <w:rFonts w:ascii="Arial" w:hAnsi="Arial" w:cs="Arial"/>
          <w:color w:val="0000FF"/>
          <w:lang w:val="es-CO"/>
        </w:rPr>
        <w:t>ejecutora</w:t>
      </w:r>
      <w:r w:rsidR="00C43490" w:rsidRPr="002A1EB5">
        <w:rPr>
          <w:rFonts w:ascii="Arial" w:hAnsi="Arial" w:cs="Arial"/>
          <w:color w:val="0000FF"/>
          <w:lang w:val="es-CO"/>
        </w:rPr>
        <w:t>)</w:t>
      </w:r>
      <w:r w:rsidRPr="00C43490">
        <w:rPr>
          <w:rFonts w:ascii="Arial" w:hAnsi="Arial" w:cs="Arial"/>
          <w:lang w:val="es-CO"/>
        </w:rPr>
        <w:t xml:space="preserve">, quien será la encargada de firmar el </w:t>
      </w:r>
      <w:r w:rsidRPr="009C01D0">
        <w:rPr>
          <w:rFonts w:ascii="Arial" w:hAnsi="Arial" w:cs="Arial"/>
          <w:lang w:val="es-CO"/>
        </w:rPr>
        <w:t>contrato</w:t>
      </w:r>
      <w:r w:rsidR="009C01D0" w:rsidRPr="009C01D0">
        <w:rPr>
          <w:rFonts w:ascii="Arial" w:hAnsi="Arial" w:cs="Arial"/>
          <w:lang w:val="es-CO"/>
        </w:rPr>
        <w:t xml:space="preserve"> o convenio </w:t>
      </w:r>
      <w:r w:rsidRPr="00C43490">
        <w:rPr>
          <w:rFonts w:ascii="Arial" w:hAnsi="Arial" w:cs="Arial"/>
          <w:lang w:val="es-CO"/>
        </w:rPr>
        <w:t xml:space="preserve">resultado de la </w:t>
      </w:r>
      <w:r w:rsidR="00C43490">
        <w:rPr>
          <w:rFonts w:ascii="Arial" w:hAnsi="Arial" w:cs="Arial"/>
          <w:lang w:val="es-CO"/>
        </w:rPr>
        <w:t>c</w:t>
      </w:r>
      <w:r w:rsidRPr="002A1EB5">
        <w:rPr>
          <w:rFonts w:ascii="Arial" w:hAnsi="Arial" w:cs="Arial"/>
          <w:lang w:val="es-CO"/>
        </w:rPr>
        <w:t xml:space="preserve">onvocatoria </w:t>
      </w:r>
      <w:r w:rsidR="00C43490" w:rsidRPr="00C73955">
        <w:rPr>
          <w:rFonts w:ascii="Arial" w:hAnsi="Arial" w:cs="Arial"/>
          <w:color w:val="0000FF"/>
          <w:lang w:val="es-CO"/>
        </w:rPr>
        <w:t>(nombre de la convocatoria)</w:t>
      </w:r>
      <w:r w:rsidRPr="002A1EB5">
        <w:rPr>
          <w:rFonts w:ascii="Arial" w:hAnsi="Arial" w:cs="Arial"/>
          <w:lang w:val="es-CO"/>
        </w:rPr>
        <w:t xml:space="preserve"> de 201</w:t>
      </w:r>
      <w:proofErr w:type="gramStart"/>
      <w:r w:rsidR="00C43490" w:rsidRPr="00C43490">
        <w:rPr>
          <w:rFonts w:ascii="Arial" w:hAnsi="Arial" w:cs="Arial"/>
          <w:color w:val="0000FF"/>
          <w:lang w:val="es-CO"/>
        </w:rPr>
        <w:t>_</w:t>
      </w:r>
      <w:r w:rsidR="00C43490">
        <w:rPr>
          <w:rFonts w:ascii="Arial" w:hAnsi="Arial" w:cs="Arial"/>
          <w:lang w:val="es-CO"/>
        </w:rPr>
        <w:t xml:space="preserve"> .</w:t>
      </w:r>
      <w:proofErr w:type="gramEnd"/>
    </w:p>
    <w:p w:rsidR="00C43490" w:rsidRDefault="00C43490" w:rsidP="002A1EB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</w:p>
    <w:p w:rsidR="00E90FC1" w:rsidRDefault="00E90FC1" w:rsidP="002A1EB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>De igual forma, certifico que los grupos de investigación, desarrollo tecnológico y/o innovación que se relacionan a continuación serán los que desarrollarán el proyecto:</w:t>
      </w:r>
    </w:p>
    <w:p w:rsidR="00E90FC1" w:rsidRDefault="00E90FC1" w:rsidP="002A1EB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color w:val="0000FF"/>
          <w:lang w:val="es-CO"/>
        </w:rPr>
      </w:pPr>
    </w:p>
    <w:p w:rsidR="00E90FC1" w:rsidRPr="00E90FC1" w:rsidRDefault="00E90FC1" w:rsidP="002A1EB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b/>
          <w:lang w:val="es-CO"/>
        </w:rPr>
      </w:pPr>
      <w:r w:rsidRPr="00E90FC1">
        <w:rPr>
          <w:rFonts w:ascii="Arial" w:hAnsi="Arial" w:cs="Arial"/>
          <w:b/>
          <w:lang w:val="es-CO"/>
        </w:rPr>
        <w:t>Entidad 1</w:t>
      </w:r>
    </w:p>
    <w:p w:rsidR="00E90FC1" w:rsidRDefault="00E90FC1" w:rsidP="002A1EB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color w:val="0000FF"/>
          <w:lang w:val="es-CO"/>
        </w:rPr>
      </w:pPr>
      <w:r>
        <w:rPr>
          <w:rFonts w:ascii="Arial" w:hAnsi="Arial" w:cs="Arial"/>
          <w:color w:val="0000FF"/>
          <w:lang w:val="es-CO"/>
        </w:rPr>
        <w:t>Nombre de la entidad 1</w:t>
      </w:r>
    </w:p>
    <w:p w:rsidR="00E90FC1" w:rsidRDefault="00E90FC1" w:rsidP="002A1EB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color w:val="0000FF"/>
          <w:lang w:val="es-CO"/>
        </w:rPr>
      </w:pPr>
      <w:r>
        <w:rPr>
          <w:rFonts w:ascii="Arial" w:hAnsi="Arial" w:cs="Arial"/>
          <w:color w:val="0000FF"/>
          <w:lang w:val="es-CO"/>
        </w:rPr>
        <w:t>Nombre del Grupo de investigación, desarrollo tecnológico y/o innovación</w:t>
      </w:r>
    </w:p>
    <w:p w:rsidR="00E90FC1" w:rsidRDefault="00E90FC1" w:rsidP="002A1EB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  <w:r>
        <w:rPr>
          <w:rFonts w:ascii="Arial" w:hAnsi="Arial" w:cs="Arial"/>
          <w:color w:val="0000FF"/>
          <w:lang w:val="es-CO"/>
        </w:rPr>
        <w:t>Calificación obtenida en la convocatoria 640 - 2013</w:t>
      </w:r>
    </w:p>
    <w:p w:rsidR="00E90FC1" w:rsidRDefault="00E90FC1" w:rsidP="002A1EB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</w:p>
    <w:p w:rsidR="00E90FC1" w:rsidRPr="00E90FC1" w:rsidRDefault="00E90FC1" w:rsidP="00E90FC1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b/>
          <w:lang w:val="es-CO"/>
        </w:rPr>
      </w:pPr>
      <w:r w:rsidRPr="00E90FC1">
        <w:rPr>
          <w:rFonts w:ascii="Arial" w:hAnsi="Arial" w:cs="Arial"/>
          <w:b/>
          <w:lang w:val="es-CO"/>
        </w:rPr>
        <w:t xml:space="preserve">Entidad </w:t>
      </w:r>
      <w:r>
        <w:rPr>
          <w:rFonts w:ascii="Arial" w:hAnsi="Arial" w:cs="Arial"/>
          <w:b/>
          <w:lang w:val="es-CO"/>
        </w:rPr>
        <w:t>2</w:t>
      </w:r>
    </w:p>
    <w:p w:rsidR="00E90FC1" w:rsidRDefault="00E90FC1" w:rsidP="00E90FC1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color w:val="0000FF"/>
          <w:lang w:val="es-CO"/>
        </w:rPr>
      </w:pPr>
      <w:r>
        <w:rPr>
          <w:rFonts w:ascii="Arial" w:hAnsi="Arial" w:cs="Arial"/>
          <w:color w:val="0000FF"/>
          <w:lang w:val="es-CO"/>
        </w:rPr>
        <w:t>Nombre de la entidad 2</w:t>
      </w:r>
    </w:p>
    <w:p w:rsidR="00E90FC1" w:rsidRDefault="00E90FC1" w:rsidP="00E90FC1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color w:val="0000FF"/>
          <w:lang w:val="es-CO"/>
        </w:rPr>
      </w:pPr>
      <w:r>
        <w:rPr>
          <w:rFonts w:ascii="Arial" w:hAnsi="Arial" w:cs="Arial"/>
          <w:color w:val="0000FF"/>
          <w:lang w:val="es-CO"/>
        </w:rPr>
        <w:t>Nombre del Grupo de investigación, desarrollo tecnológico y/o innovación</w:t>
      </w:r>
    </w:p>
    <w:p w:rsidR="00E90FC1" w:rsidRDefault="00E90FC1" w:rsidP="00E90FC1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  <w:r>
        <w:rPr>
          <w:rFonts w:ascii="Arial" w:hAnsi="Arial" w:cs="Arial"/>
          <w:color w:val="0000FF"/>
          <w:lang w:val="es-CO"/>
        </w:rPr>
        <w:t>Calificación obtenida en la convocatoria 640 - 2013</w:t>
      </w:r>
    </w:p>
    <w:p w:rsidR="00E90FC1" w:rsidRDefault="00E90FC1" w:rsidP="002A1EB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</w:p>
    <w:p w:rsidR="00E90FC1" w:rsidRPr="00E90FC1" w:rsidRDefault="00E90FC1" w:rsidP="002A1EB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color w:val="0000FF"/>
          <w:lang w:val="es-CO"/>
        </w:rPr>
      </w:pPr>
      <w:r>
        <w:rPr>
          <w:rFonts w:ascii="Arial" w:hAnsi="Arial" w:cs="Arial"/>
          <w:color w:val="0000FF"/>
          <w:lang w:val="es-CO"/>
        </w:rPr>
        <w:t>(tantas entidades y grupos como conformen la alianza estrategica</w:t>
      </w:r>
      <w:r w:rsidRPr="00E90FC1">
        <w:rPr>
          <w:rFonts w:ascii="Arial" w:hAnsi="Arial" w:cs="Arial"/>
          <w:color w:val="0000FF"/>
          <w:lang w:val="es-CO"/>
        </w:rPr>
        <w:t>……</w:t>
      </w:r>
      <w:r>
        <w:rPr>
          <w:rFonts w:ascii="Arial" w:hAnsi="Arial" w:cs="Arial"/>
          <w:color w:val="0000FF"/>
          <w:lang w:val="es-CO"/>
        </w:rPr>
        <w:t>)</w:t>
      </w:r>
    </w:p>
    <w:p w:rsidR="00E90FC1" w:rsidRDefault="00E90FC1" w:rsidP="002A1EB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</w:p>
    <w:p w:rsidR="002A1EB5" w:rsidRPr="002A1EB5" w:rsidRDefault="002A1EB5" w:rsidP="002A1EB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" w:hAnsi="Arial" w:cs="Arial"/>
          <w:lang w:val="es-CO"/>
        </w:rPr>
      </w:pPr>
      <w:r w:rsidRPr="002A1EB5">
        <w:rPr>
          <w:rFonts w:ascii="Arial" w:hAnsi="Arial" w:cs="Arial"/>
          <w:lang w:val="es-CO"/>
        </w:rPr>
        <w:t xml:space="preserve">Así mismo, los </w:t>
      </w:r>
      <w:r w:rsidR="00577898">
        <w:rPr>
          <w:rFonts w:ascii="Arial" w:hAnsi="Arial" w:cs="Arial"/>
          <w:lang w:val="es-CO"/>
        </w:rPr>
        <w:t>abajo firmantes</w:t>
      </w:r>
      <w:r w:rsidRPr="002A1EB5">
        <w:rPr>
          <w:rFonts w:ascii="Arial" w:hAnsi="Arial" w:cs="Arial"/>
          <w:lang w:val="es-CO"/>
        </w:rPr>
        <w:t xml:space="preserve"> declaran que:</w:t>
      </w:r>
    </w:p>
    <w:p w:rsidR="002A1EB5" w:rsidRPr="002A1EB5" w:rsidRDefault="002A1EB5" w:rsidP="002A1EB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" w:hAnsi="Arial" w:cs="Arial"/>
          <w:lang w:val="es-CO"/>
        </w:rPr>
      </w:pPr>
    </w:p>
    <w:p w:rsidR="009C01D0" w:rsidRPr="009C01D0" w:rsidRDefault="00577898" w:rsidP="00E41A08">
      <w:pPr>
        <w:pStyle w:val="Listaconnmeros"/>
        <w:numPr>
          <w:ilvl w:val="0"/>
          <w:numId w:val="47"/>
        </w:numPr>
        <w:spacing w:before="60" w:after="60"/>
        <w:jc w:val="both"/>
        <w:rPr>
          <w:rFonts w:ascii="Arial" w:hAnsi="Arial" w:cs="Arial"/>
          <w:lang w:val="es-CO"/>
        </w:rPr>
      </w:pPr>
      <w:r w:rsidRPr="009C01D0">
        <w:rPr>
          <w:rFonts w:ascii="Arial" w:hAnsi="Arial" w:cs="Arial"/>
          <w:lang w:val="es-CO"/>
        </w:rPr>
        <w:t>T</w:t>
      </w:r>
      <w:r w:rsidR="002A1EB5" w:rsidRPr="009C01D0">
        <w:rPr>
          <w:rFonts w:ascii="Arial" w:hAnsi="Arial" w:cs="Arial"/>
          <w:lang w:val="es-CO"/>
        </w:rPr>
        <w:t>ienen poder y/o representación l</w:t>
      </w:r>
      <w:r w:rsidR="00C43490" w:rsidRPr="009C01D0">
        <w:rPr>
          <w:rFonts w:ascii="Arial" w:hAnsi="Arial" w:cs="Arial"/>
          <w:lang w:val="es-CO"/>
        </w:rPr>
        <w:t xml:space="preserve">egal para firmar y presentar </w:t>
      </w:r>
      <w:r w:rsidR="00C43490" w:rsidRPr="00E90FC1">
        <w:rPr>
          <w:rFonts w:ascii="Arial" w:hAnsi="Arial" w:cs="Arial"/>
          <w:lang w:val="es-CO"/>
        </w:rPr>
        <w:t xml:space="preserve">el </w:t>
      </w:r>
      <w:r w:rsidR="00C43490" w:rsidRPr="009C01D0">
        <w:rPr>
          <w:rFonts w:ascii="Arial" w:hAnsi="Arial" w:cs="Arial"/>
          <w:lang w:val="es-CO"/>
        </w:rPr>
        <w:t>proyecto</w:t>
      </w:r>
      <w:r w:rsidR="009C01D0" w:rsidRPr="009C01D0">
        <w:rPr>
          <w:rFonts w:ascii="Arial" w:hAnsi="Arial" w:cs="Arial"/>
          <w:lang w:val="es-CO"/>
        </w:rPr>
        <w:t>.</w:t>
      </w:r>
    </w:p>
    <w:p w:rsidR="00E41A08" w:rsidRPr="009C01D0" w:rsidRDefault="002A1EB5" w:rsidP="00E41A08">
      <w:pPr>
        <w:pStyle w:val="Listaconnmeros"/>
        <w:numPr>
          <w:ilvl w:val="0"/>
          <w:numId w:val="47"/>
        </w:numPr>
        <w:spacing w:before="60" w:after="60"/>
        <w:jc w:val="both"/>
        <w:rPr>
          <w:rFonts w:ascii="Arial" w:hAnsi="Arial" w:cs="Arial"/>
          <w:lang w:val="es-CO"/>
        </w:rPr>
      </w:pPr>
      <w:r w:rsidRPr="009C01D0">
        <w:rPr>
          <w:rFonts w:ascii="Arial" w:hAnsi="Arial" w:cs="Arial"/>
          <w:lang w:val="es-CO"/>
        </w:rPr>
        <w:t>Est</w:t>
      </w:r>
      <w:r w:rsidR="00C43490" w:rsidRPr="009C01D0">
        <w:rPr>
          <w:rFonts w:ascii="Arial" w:hAnsi="Arial" w:cs="Arial"/>
          <w:lang w:val="es-CO"/>
        </w:rPr>
        <w:t>e</w:t>
      </w:r>
      <w:r w:rsidRPr="009C01D0">
        <w:rPr>
          <w:rFonts w:ascii="Arial" w:hAnsi="Arial" w:cs="Arial"/>
          <w:lang w:val="es-CO"/>
        </w:rPr>
        <w:t xml:space="preserve"> </w:t>
      </w:r>
      <w:r w:rsidR="009C01D0" w:rsidRPr="009C01D0">
        <w:rPr>
          <w:rFonts w:ascii="Arial" w:hAnsi="Arial" w:cs="Arial"/>
          <w:lang w:val="es-CO"/>
        </w:rPr>
        <w:t>proyecto</w:t>
      </w:r>
      <w:r w:rsidRPr="009C01D0">
        <w:rPr>
          <w:rFonts w:ascii="Arial" w:hAnsi="Arial" w:cs="Arial"/>
          <w:lang w:val="es-CO"/>
        </w:rPr>
        <w:t xml:space="preserve"> y el </w:t>
      </w:r>
      <w:r w:rsidR="00C43490" w:rsidRPr="009C01D0">
        <w:rPr>
          <w:rFonts w:ascii="Arial" w:hAnsi="Arial" w:cs="Arial"/>
          <w:lang w:val="es-CO"/>
        </w:rPr>
        <w:t>contrato</w:t>
      </w:r>
      <w:r w:rsidR="009C01D0" w:rsidRPr="009C01D0">
        <w:rPr>
          <w:rFonts w:ascii="Arial" w:hAnsi="Arial" w:cs="Arial"/>
          <w:lang w:val="es-CO"/>
        </w:rPr>
        <w:t xml:space="preserve"> o</w:t>
      </w:r>
      <w:r w:rsidR="00C43490" w:rsidRPr="009C01D0">
        <w:rPr>
          <w:rFonts w:ascii="Arial" w:hAnsi="Arial" w:cs="Arial"/>
          <w:lang w:val="es-CO"/>
        </w:rPr>
        <w:t xml:space="preserve"> convenio</w:t>
      </w:r>
      <w:r w:rsidRPr="009C01D0">
        <w:rPr>
          <w:rFonts w:ascii="Arial" w:hAnsi="Arial" w:cs="Arial"/>
          <w:lang w:val="es-CO"/>
        </w:rPr>
        <w:t xml:space="preserve"> que </w:t>
      </w:r>
      <w:r w:rsidR="00C43490" w:rsidRPr="009C01D0">
        <w:rPr>
          <w:rFonts w:ascii="Arial" w:hAnsi="Arial" w:cs="Arial"/>
          <w:lang w:val="es-CO"/>
        </w:rPr>
        <w:t>llegue</w:t>
      </w:r>
      <w:r w:rsidRPr="009C01D0">
        <w:rPr>
          <w:rFonts w:ascii="Arial" w:hAnsi="Arial" w:cs="Arial"/>
          <w:lang w:val="es-CO"/>
        </w:rPr>
        <w:t xml:space="preserve"> a celebrarse en caso de financiación, compromete totalmente a la(s) persona(s) jurídica(s) que legalmente represento. </w:t>
      </w:r>
    </w:p>
    <w:p w:rsidR="00E41A08" w:rsidRDefault="00577898" w:rsidP="00E41A08">
      <w:pPr>
        <w:pStyle w:val="Listaconnmeros"/>
        <w:numPr>
          <w:ilvl w:val="0"/>
          <w:numId w:val="47"/>
        </w:numPr>
        <w:spacing w:before="60" w:after="60"/>
        <w:jc w:val="both"/>
        <w:rPr>
          <w:rFonts w:ascii="Arial" w:hAnsi="Arial" w:cs="Arial"/>
          <w:lang w:val="es-CO"/>
        </w:rPr>
      </w:pPr>
      <w:r w:rsidRPr="00E41A08">
        <w:rPr>
          <w:rFonts w:ascii="Arial" w:hAnsi="Arial" w:cs="Arial"/>
          <w:lang w:val="es-CO"/>
        </w:rPr>
        <w:t>L</w:t>
      </w:r>
      <w:r w:rsidR="002A1EB5" w:rsidRPr="00E41A08">
        <w:rPr>
          <w:rFonts w:ascii="Arial" w:hAnsi="Arial" w:cs="Arial"/>
          <w:lang w:val="es-CO"/>
        </w:rPr>
        <w:t xml:space="preserve">a información suministrada es veraz y no fija condiciones artificiales. </w:t>
      </w:r>
    </w:p>
    <w:p w:rsidR="00E41A08" w:rsidRDefault="00566335" w:rsidP="00E41A08">
      <w:pPr>
        <w:pStyle w:val="Listaconnmeros"/>
        <w:numPr>
          <w:ilvl w:val="0"/>
          <w:numId w:val="47"/>
        </w:numPr>
        <w:spacing w:before="60" w:after="60"/>
        <w:jc w:val="both"/>
        <w:rPr>
          <w:rFonts w:ascii="Arial" w:hAnsi="Arial" w:cs="Arial"/>
          <w:lang w:val="es-CO"/>
        </w:rPr>
      </w:pPr>
      <w:r w:rsidRPr="00E41A08">
        <w:rPr>
          <w:rFonts w:ascii="Arial" w:hAnsi="Arial" w:cs="Arial"/>
          <w:lang w:val="es-CO"/>
        </w:rPr>
        <w:t>Aceptan</w:t>
      </w:r>
      <w:r w:rsidR="002A1EB5" w:rsidRPr="00E41A08">
        <w:rPr>
          <w:rFonts w:ascii="Arial" w:hAnsi="Arial" w:cs="Arial"/>
          <w:lang w:val="es-CO"/>
        </w:rPr>
        <w:t xml:space="preserve"> y reconoce</w:t>
      </w:r>
      <w:r w:rsidRPr="00E41A08">
        <w:rPr>
          <w:rFonts w:ascii="Arial" w:hAnsi="Arial" w:cs="Arial"/>
          <w:lang w:val="es-CO"/>
        </w:rPr>
        <w:t>n</w:t>
      </w:r>
      <w:r w:rsidR="002A1EB5" w:rsidRPr="00E41A08">
        <w:rPr>
          <w:rFonts w:ascii="Arial" w:hAnsi="Arial" w:cs="Arial"/>
          <w:lang w:val="es-CO"/>
        </w:rPr>
        <w:t xml:space="preserve"> que cualquier omisión o inconsistencia en la que haya</w:t>
      </w:r>
      <w:r w:rsidRPr="00E41A08">
        <w:rPr>
          <w:rFonts w:ascii="Arial" w:hAnsi="Arial" w:cs="Arial"/>
          <w:lang w:val="es-CO"/>
        </w:rPr>
        <w:t>n</w:t>
      </w:r>
      <w:r w:rsidR="002A1EB5" w:rsidRPr="00E41A08">
        <w:rPr>
          <w:rFonts w:ascii="Arial" w:hAnsi="Arial" w:cs="Arial"/>
          <w:lang w:val="es-CO"/>
        </w:rPr>
        <w:t xml:space="preserve"> podido incurrir y que pueda influir en </w:t>
      </w:r>
      <w:r w:rsidR="002A1EB5" w:rsidRPr="00E90FC1">
        <w:rPr>
          <w:rFonts w:ascii="Arial" w:hAnsi="Arial" w:cs="Arial"/>
          <w:lang w:val="es-CO"/>
        </w:rPr>
        <w:t xml:space="preserve">nuestro </w:t>
      </w:r>
      <w:r w:rsidR="00E90FC1" w:rsidRPr="00E90FC1">
        <w:rPr>
          <w:rFonts w:ascii="Arial" w:hAnsi="Arial" w:cs="Arial"/>
          <w:lang w:val="es-CO"/>
        </w:rPr>
        <w:t>proyecto</w:t>
      </w:r>
      <w:r w:rsidR="002A1EB5" w:rsidRPr="00E90FC1">
        <w:rPr>
          <w:rFonts w:ascii="Arial" w:hAnsi="Arial" w:cs="Arial"/>
          <w:lang w:val="es-CO"/>
        </w:rPr>
        <w:t>,</w:t>
      </w:r>
      <w:r w:rsidR="002A1EB5" w:rsidRPr="00E41A08">
        <w:rPr>
          <w:rFonts w:ascii="Arial" w:hAnsi="Arial" w:cs="Arial"/>
          <w:lang w:val="es-CO"/>
        </w:rPr>
        <w:t xml:space="preserve"> no </w:t>
      </w:r>
      <w:r w:rsidRPr="00E41A08">
        <w:rPr>
          <w:rFonts w:ascii="Arial" w:hAnsi="Arial" w:cs="Arial"/>
          <w:lang w:val="es-CO"/>
        </w:rPr>
        <w:t>les</w:t>
      </w:r>
      <w:r w:rsidR="002A1EB5" w:rsidRPr="00E41A08">
        <w:rPr>
          <w:rFonts w:ascii="Arial" w:hAnsi="Arial" w:cs="Arial"/>
          <w:lang w:val="es-CO"/>
        </w:rPr>
        <w:t xml:space="preserve"> eximirá de la obligación de asumir las responsabilidades que </w:t>
      </w:r>
      <w:r w:rsidRPr="00E41A08">
        <w:rPr>
          <w:rFonts w:ascii="Arial" w:hAnsi="Arial" w:cs="Arial"/>
          <w:lang w:val="es-CO"/>
        </w:rPr>
        <w:t>les</w:t>
      </w:r>
      <w:r w:rsidR="002A1EB5" w:rsidRPr="00E41A08">
        <w:rPr>
          <w:rFonts w:ascii="Arial" w:hAnsi="Arial" w:cs="Arial"/>
          <w:lang w:val="es-CO"/>
        </w:rPr>
        <w:t xml:space="preserve"> </w:t>
      </w:r>
      <w:r w:rsidR="00C43490" w:rsidRPr="00E41A08">
        <w:rPr>
          <w:rFonts w:ascii="Arial" w:hAnsi="Arial" w:cs="Arial"/>
          <w:lang w:val="es-CO"/>
        </w:rPr>
        <w:t>llegue</w:t>
      </w:r>
      <w:r w:rsidR="002A1EB5" w:rsidRPr="00E41A08">
        <w:rPr>
          <w:rFonts w:ascii="Arial" w:hAnsi="Arial" w:cs="Arial"/>
          <w:lang w:val="es-CO"/>
        </w:rPr>
        <w:t xml:space="preserve"> a corresponder como futuros contratistas y renuncia</w:t>
      </w:r>
      <w:r w:rsidRPr="00E41A08">
        <w:rPr>
          <w:rFonts w:ascii="Arial" w:hAnsi="Arial" w:cs="Arial"/>
          <w:lang w:val="es-CO"/>
        </w:rPr>
        <w:t>n</w:t>
      </w:r>
      <w:r w:rsidR="002A1EB5" w:rsidRPr="00E41A08">
        <w:rPr>
          <w:rFonts w:ascii="Arial" w:hAnsi="Arial" w:cs="Arial"/>
          <w:lang w:val="es-CO"/>
        </w:rPr>
        <w:t xml:space="preserve"> a cualquier reclamación, reembolso o ajuste de cualquier naturaleza, por cualquier situación que surja y no haya sido contemplada en razón de </w:t>
      </w:r>
      <w:r w:rsidRPr="00E41A08">
        <w:rPr>
          <w:rFonts w:ascii="Arial" w:hAnsi="Arial" w:cs="Arial"/>
          <w:lang w:val="es-CO"/>
        </w:rPr>
        <w:t>la</w:t>
      </w:r>
      <w:r w:rsidR="002A1EB5" w:rsidRPr="00E41A08">
        <w:rPr>
          <w:rFonts w:ascii="Arial" w:hAnsi="Arial" w:cs="Arial"/>
          <w:lang w:val="es-CO"/>
        </w:rPr>
        <w:t xml:space="preserve"> falta de diligencia en la obtención de la información.</w:t>
      </w:r>
    </w:p>
    <w:p w:rsidR="00E41A08" w:rsidRDefault="00566335" w:rsidP="00E41A08">
      <w:pPr>
        <w:pStyle w:val="Listaconnmeros"/>
        <w:numPr>
          <w:ilvl w:val="0"/>
          <w:numId w:val="47"/>
        </w:numPr>
        <w:spacing w:before="60" w:after="60"/>
        <w:jc w:val="both"/>
        <w:rPr>
          <w:rFonts w:ascii="Arial" w:hAnsi="Arial" w:cs="Arial"/>
          <w:lang w:val="es-CO"/>
        </w:rPr>
      </w:pPr>
      <w:r w:rsidRPr="00E41A08">
        <w:rPr>
          <w:rFonts w:ascii="Arial" w:hAnsi="Arial" w:cs="Arial"/>
          <w:lang w:val="es-CO"/>
        </w:rPr>
        <w:t>N</w:t>
      </w:r>
      <w:r w:rsidR="00577898" w:rsidRPr="00E41A08">
        <w:rPr>
          <w:rFonts w:ascii="Arial" w:hAnsi="Arial" w:cs="Arial"/>
          <w:lang w:val="es-CO"/>
        </w:rPr>
        <w:t xml:space="preserve">o </w:t>
      </w:r>
      <w:r w:rsidRPr="00E41A08">
        <w:rPr>
          <w:rFonts w:ascii="Arial" w:hAnsi="Arial" w:cs="Arial"/>
          <w:lang w:val="es-CO"/>
        </w:rPr>
        <w:t>se</w:t>
      </w:r>
      <w:r w:rsidR="00577898" w:rsidRPr="00E41A08">
        <w:rPr>
          <w:rFonts w:ascii="Arial" w:hAnsi="Arial" w:cs="Arial"/>
          <w:lang w:val="es-CO"/>
        </w:rPr>
        <w:t xml:space="preserve"> enc</w:t>
      </w:r>
      <w:r w:rsidRPr="00E41A08">
        <w:rPr>
          <w:rFonts w:ascii="Arial" w:hAnsi="Arial" w:cs="Arial"/>
          <w:lang w:val="es-CO"/>
        </w:rPr>
        <w:t>ue</w:t>
      </w:r>
      <w:r w:rsidR="00577898" w:rsidRPr="00E41A08">
        <w:rPr>
          <w:rFonts w:ascii="Arial" w:hAnsi="Arial" w:cs="Arial"/>
          <w:lang w:val="es-CO"/>
        </w:rPr>
        <w:t>ntra</w:t>
      </w:r>
      <w:r w:rsidRPr="00E41A08">
        <w:rPr>
          <w:rFonts w:ascii="Arial" w:hAnsi="Arial" w:cs="Arial"/>
          <w:lang w:val="es-CO"/>
        </w:rPr>
        <w:t>n</w:t>
      </w:r>
      <w:r w:rsidR="00577898" w:rsidRPr="00E41A08">
        <w:rPr>
          <w:rFonts w:ascii="Arial" w:hAnsi="Arial" w:cs="Arial"/>
          <w:lang w:val="es-CO"/>
        </w:rPr>
        <w:t xml:space="preserve"> incursos en ninguna de las causales de inhabilidad y/o incompatibilidad establecidas en el Estatuto General de Contratación y demás normas legales pertinentes.</w:t>
      </w:r>
    </w:p>
    <w:p w:rsidR="00E41A08" w:rsidRDefault="00577898" w:rsidP="00E41A08">
      <w:pPr>
        <w:pStyle w:val="Listaconnmeros"/>
        <w:numPr>
          <w:ilvl w:val="0"/>
          <w:numId w:val="47"/>
        </w:numPr>
        <w:spacing w:before="60" w:after="60"/>
        <w:jc w:val="both"/>
        <w:rPr>
          <w:rFonts w:ascii="Arial" w:hAnsi="Arial" w:cs="Arial"/>
          <w:lang w:val="es-CO"/>
        </w:rPr>
      </w:pPr>
      <w:r w:rsidRPr="00E41A08">
        <w:rPr>
          <w:rFonts w:ascii="Arial" w:hAnsi="Arial" w:cs="Arial"/>
          <w:lang w:val="es-CO"/>
        </w:rPr>
        <w:t>Acepta</w:t>
      </w:r>
      <w:r w:rsidR="00566335" w:rsidRPr="00E41A08">
        <w:rPr>
          <w:rFonts w:ascii="Arial" w:hAnsi="Arial" w:cs="Arial"/>
          <w:lang w:val="es-CO"/>
        </w:rPr>
        <w:t>n</w:t>
      </w:r>
      <w:r w:rsidRPr="00E41A08">
        <w:rPr>
          <w:rFonts w:ascii="Arial" w:hAnsi="Arial" w:cs="Arial"/>
          <w:lang w:val="es-CO"/>
        </w:rPr>
        <w:t xml:space="preserve"> y autoriza</w:t>
      </w:r>
      <w:r w:rsidR="00566335" w:rsidRPr="00E41A08">
        <w:rPr>
          <w:rFonts w:ascii="Arial" w:hAnsi="Arial" w:cs="Arial"/>
          <w:lang w:val="es-CO"/>
        </w:rPr>
        <w:t>n</w:t>
      </w:r>
      <w:r w:rsidRPr="00E41A08">
        <w:rPr>
          <w:rFonts w:ascii="Arial" w:hAnsi="Arial" w:cs="Arial"/>
          <w:lang w:val="es-CO"/>
        </w:rPr>
        <w:t xml:space="preserve"> a COLCIENCIAS para que verifique la información aportada </w:t>
      </w:r>
      <w:r w:rsidR="00566335" w:rsidRPr="00E41A08">
        <w:rPr>
          <w:rFonts w:ascii="Arial" w:hAnsi="Arial" w:cs="Arial"/>
          <w:lang w:val="es-CO"/>
        </w:rPr>
        <w:t xml:space="preserve">en </w:t>
      </w:r>
      <w:r w:rsidR="00566335" w:rsidRPr="00E90FC1">
        <w:rPr>
          <w:rFonts w:ascii="Arial" w:hAnsi="Arial" w:cs="Arial"/>
          <w:lang w:val="es-CO"/>
        </w:rPr>
        <w:t xml:space="preserve">el </w:t>
      </w:r>
      <w:r w:rsidR="00E90FC1" w:rsidRPr="00E90FC1">
        <w:rPr>
          <w:rFonts w:ascii="Arial" w:hAnsi="Arial" w:cs="Arial"/>
          <w:lang w:val="es-CO"/>
        </w:rPr>
        <w:t>proyecto.</w:t>
      </w:r>
    </w:p>
    <w:p w:rsidR="00577898" w:rsidRDefault="00566335" w:rsidP="00E41A08">
      <w:pPr>
        <w:pStyle w:val="Listaconnmeros"/>
        <w:numPr>
          <w:ilvl w:val="0"/>
          <w:numId w:val="47"/>
        </w:numPr>
        <w:spacing w:before="60" w:after="60"/>
        <w:jc w:val="both"/>
        <w:rPr>
          <w:rFonts w:ascii="Arial" w:hAnsi="Arial" w:cs="Arial"/>
          <w:lang w:val="es-CO"/>
        </w:rPr>
      </w:pPr>
      <w:r w:rsidRPr="00E41A08">
        <w:rPr>
          <w:rFonts w:ascii="Arial" w:hAnsi="Arial" w:cs="Arial"/>
          <w:lang w:val="es-CO"/>
        </w:rPr>
        <w:t>Se</w:t>
      </w:r>
      <w:r w:rsidR="00577898" w:rsidRPr="00E41A08">
        <w:rPr>
          <w:rFonts w:ascii="Arial" w:hAnsi="Arial" w:cs="Arial"/>
          <w:lang w:val="es-CO"/>
        </w:rPr>
        <w:t xml:space="preserve"> enc</w:t>
      </w:r>
      <w:r w:rsidRPr="00E41A08">
        <w:rPr>
          <w:rFonts w:ascii="Arial" w:hAnsi="Arial" w:cs="Arial"/>
          <w:lang w:val="es-CO"/>
        </w:rPr>
        <w:t>uen</w:t>
      </w:r>
      <w:r w:rsidR="00577898" w:rsidRPr="00E41A08">
        <w:rPr>
          <w:rFonts w:ascii="Arial" w:hAnsi="Arial" w:cs="Arial"/>
          <w:lang w:val="es-CO"/>
        </w:rPr>
        <w:t>tra</w:t>
      </w:r>
      <w:r w:rsidRPr="00E41A08">
        <w:rPr>
          <w:rFonts w:ascii="Arial" w:hAnsi="Arial" w:cs="Arial"/>
          <w:lang w:val="es-CO"/>
        </w:rPr>
        <w:t>n</w:t>
      </w:r>
      <w:r w:rsidR="00577898" w:rsidRPr="00E41A08">
        <w:rPr>
          <w:rFonts w:ascii="Arial" w:hAnsi="Arial" w:cs="Arial"/>
          <w:lang w:val="es-CO"/>
        </w:rPr>
        <w:t xml:space="preserve"> al día con las obligaciones y compromisos adquiridos con COLCIENCIAS.</w:t>
      </w:r>
    </w:p>
    <w:p w:rsidR="000B5A1E" w:rsidRPr="00E90FC1" w:rsidRDefault="000B5A1E" w:rsidP="000B5A1E">
      <w:pPr>
        <w:pStyle w:val="Listaconnmeros"/>
        <w:numPr>
          <w:ilvl w:val="0"/>
          <w:numId w:val="47"/>
        </w:numPr>
        <w:spacing w:before="60" w:after="60"/>
        <w:jc w:val="both"/>
        <w:rPr>
          <w:rFonts w:ascii="Arial" w:hAnsi="Arial" w:cs="Arial"/>
          <w:lang w:val="es-CO"/>
        </w:rPr>
      </w:pPr>
      <w:r w:rsidRPr="00E90FC1">
        <w:rPr>
          <w:rFonts w:ascii="Arial" w:hAnsi="Arial" w:cs="Arial"/>
          <w:lang w:val="es-CO"/>
        </w:rPr>
        <w:t xml:space="preserve">El  proyecto no está siendo financiado </w:t>
      </w:r>
      <w:r w:rsidRPr="00E90FC1">
        <w:rPr>
          <w:rFonts w:ascii="Arial" w:hAnsi="Arial" w:cs="Arial"/>
          <w:szCs w:val="22"/>
        </w:rPr>
        <w:t>por otra convocatoria o con recursos de COLCIENCIAS u otras entidades del Estado</w:t>
      </w:r>
    </w:p>
    <w:p w:rsidR="00577898" w:rsidRDefault="00577898" w:rsidP="002A1EB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" w:hAnsi="Arial" w:cs="Arial"/>
          <w:lang w:val="es-CO"/>
        </w:rPr>
      </w:pPr>
    </w:p>
    <w:p w:rsidR="002A1EB5" w:rsidRPr="002A1EB5" w:rsidRDefault="00566335" w:rsidP="002A1EB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>Por otra parte y p</w:t>
      </w:r>
      <w:r w:rsidR="002A1EB5" w:rsidRPr="002A1EB5">
        <w:rPr>
          <w:rFonts w:ascii="Arial" w:hAnsi="Arial" w:cs="Arial"/>
          <w:lang w:val="es-CO"/>
        </w:rPr>
        <w:t>ara el desarrollo de la propuesta las entidades</w:t>
      </w:r>
      <w:r w:rsidR="00E41A08">
        <w:rPr>
          <w:rFonts w:ascii="Arial" w:hAnsi="Arial" w:cs="Arial"/>
          <w:lang w:val="es-CO"/>
        </w:rPr>
        <w:t xml:space="preserve"> que conforman la Alianza Estratégica</w:t>
      </w:r>
      <w:r w:rsidR="002A1EB5" w:rsidRPr="002A1EB5">
        <w:rPr>
          <w:rFonts w:ascii="Arial" w:hAnsi="Arial" w:cs="Arial"/>
          <w:lang w:val="es-CO"/>
        </w:rPr>
        <w:t xml:space="preserve"> aportaran los siguientes recursos de contrapartida:</w:t>
      </w:r>
      <w:r w:rsidR="00C43490">
        <w:rPr>
          <w:rFonts w:ascii="Arial" w:hAnsi="Arial" w:cs="Arial"/>
          <w:lang w:val="es-CO"/>
        </w:rPr>
        <w:t xml:space="preserve"> </w:t>
      </w:r>
    </w:p>
    <w:p w:rsidR="002A1EB5" w:rsidRPr="002A1EB5" w:rsidRDefault="002A1EB5" w:rsidP="002A1EB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</w:p>
    <w:tbl>
      <w:tblPr>
        <w:tblW w:w="9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1474"/>
        <w:gridCol w:w="1390"/>
        <w:gridCol w:w="1211"/>
        <w:gridCol w:w="1383"/>
        <w:gridCol w:w="1291"/>
      </w:tblGrid>
      <w:tr w:rsidR="00566335" w:rsidRPr="002A1EB5" w:rsidTr="00566335">
        <w:trPr>
          <w:trHeight w:val="204"/>
          <w:jc w:val="center"/>
        </w:trPr>
        <w:tc>
          <w:tcPr>
            <w:tcW w:w="2448" w:type="dxa"/>
            <w:vMerge w:val="restart"/>
            <w:shd w:val="clear" w:color="auto" w:fill="auto"/>
            <w:vAlign w:val="center"/>
          </w:tcPr>
          <w:p w:rsidR="00566335" w:rsidRPr="002A1EB5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b/>
                <w:lang w:val="es-CO"/>
              </w:rPr>
            </w:pPr>
            <w:r w:rsidRPr="002A1EB5">
              <w:rPr>
                <w:rFonts w:ascii="Arial" w:hAnsi="Arial" w:cs="Arial"/>
                <w:b/>
                <w:lang w:val="es-CO"/>
              </w:rPr>
              <w:t>Entidad</w:t>
            </w:r>
          </w:p>
        </w:tc>
        <w:tc>
          <w:tcPr>
            <w:tcW w:w="1474" w:type="dxa"/>
            <w:vMerge w:val="restart"/>
            <w:vAlign w:val="center"/>
          </w:tcPr>
          <w:p w:rsidR="00566335" w:rsidRPr="002A1EB5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b/>
                <w:lang w:val="es-CO"/>
              </w:rPr>
            </w:pPr>
            <w:r w:rsidRPr="002A1EB5">
              <w:rPr>
                <w:rFonts w:ascii="Arial" w:hAnsi="Arial" w:cs="Arial"/>
                <w:b/>
                <w:lang w:val="es-CO"/>
              </w:rPr>
              <w:t>Total</w:t>
            </w:r>
          </w:p>
        </w:tc>
        <w:tc>
          <w:tcPr>
            <w:tcW w:w="5275" w:type="dxa"/>
            <w:gridSpan w:val="4"/>
          </w:tcPr>
          <w:p w:rsidR="00566335" w:rsidRPr="0091237C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b/>
                <w:lang w:val="es-CO"/>
              </w:rPr>
            </w:pPr>
            <w:r w:rsidRPr="0091237C">
              <w:rPr>
                <w:rFonts w:ascii="Arial" w:hAnsi="Arial" w:cs="Arial"/>
                <w:b/>
                <w:lang w:val="es-CO"/>
              </w:rPr>
              <w:t>Monto de contrapartida</w:t>
            </w:r>
          </w:p>
        </w:tc>
      </w:tr>
      <w:tr w:rsidR="00566335" w:rsidRPr="002A1EB5" w:rsidTr="00566335">
        <w:trPr>
          <w:trHeight w:val="87"/>
          <w:jc w:val="center"/>
        </w:trPr>
        <w:tc>
          <w:tcPr>
            <w:tcW w:w="2448" w:type="dxa"/>
            <w:vMerge/>
            <w:shd w:val="clear" w:color="auto" w:fill="auto"/>
          </w:tcPr>
          <w:p w:rsidR="00566335" w:rsidRPr="002A1EB5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" w:hAnsi="Arial" w:cs="Arial"/>
                <w:lang w:val="es-CO"/>
              </w:rPr>
            </w:pPr>
          </w:p>
        </w:tc>
        <w:tc>
          <w:tcPr>
            <w:tcW w:w="1474" w:type="dxa"/>
            <w:vMerge/>
          </w:tcPr>
          <w:p w:rsidR="00566335" w:rsidRPr="002A1EB5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" w:hAnsi="Arial" w:cs="Arial"/>
                <w:lang w:val="es-CO"/>
              </w:rPr>
            </w:pPr>
          </w:p>
        </w:tc>
        <w:tc>
          <w:tcPr>
            <w:tcW w:w="1390" w:type="dxa"/>
            <w:shd w:val="clear" w:color="auto" w:fill="auto"/>
          </w:tcPr>
          <w:p w:rsidR="00566335" w:rsidRPr="00C43490" w:rsidRDefault="00566335" w:rsidP="00566335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b/>
                <w:color w:val="0000FF"/>
                <w:lang w:val="es-CO"/>
              </w:rPr>
            </w:pPr>
            <w:r w:rsidRPr="00C43490">
              <w:rPr>
                <w:rFonts w:ascii="Arial" w:hAnsi="Arial" w:cs="Arial"/>
                <w:b/>
                <w:color w:val="0000FF"/>
                <w:lang w:val="es-CO"/>
              </w:rPr>
              <w:t>Especie</w:t>
            </w:r>
          </w:p>
        </w:tc>
        <w:tc>
          <w:tcPr>
            <w:tcW w:w="1211" w:type="dxa"/>
          </w:tcPr>
          <w:p w:rsidR="00566335" w:rsidRPr="00C43490" w:rsidRDefault="00566335" w:rsidP="00566335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b/>
                <w:color w:val="0000FF"/>
                <w:lang w:val="es-CO"/>
              </w:rPr>
            </w:pPr>
            <w:r>
              <w:rPr>
                <w:rFonts w:ascii="Arial" w:hAnsi="Arial" w:cs="Arial"/>
                <w:b/>
                <w:color w:val="0000FF"/>
                <w:lang w:val="es-CO"/>
              </w:rPr>
              <w:t>% Especie</w:t>
            </w:r>
          </w:p>
        </w:tc>
        <w:tc>
          <w:tcPr>
            <w:tcW w:w="1383" w:type="dxa"/>
            <w:shd w:val="clear" w:color="auto" w:fill="auto"/>
          </w:tcPr>
          <w:p w:rsidR="00566335" w:rsidRPr="00C43490" w:rsidRDefault="00566335" w:rsidP="00566335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b/>
                <w:color w:val="0000FF"/>
                <w:lang w:val="es-CO"/>
              </w:rPr>
            </w:pPr>
            <w:r w:rsidRPr="00C43490">
              <w:rPr>
                <w:rFonts w:ascii="Arial" w:hAnsi="Arial" w:cs="Arial"/>
                <w:b/>
                <w:color w:val="0000FF"/>
                <w:lang w:val="es-CO"/>
              </w:rPr>
              <w:t>Efectivo</w:t>
            </w:r>
          </w:p>
        </w:tc>
        <w:tc>
          <w:tcPr>
            <w:tcW w:w="1291" w:type="dxa"/>
          </w:tcPr>
          <w:p w:rsidR="00566335" w:rsidRPr="00C43490" w:rsidRDefault="00566335" w:rsidP="00566335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b/>
                <w:color w:val="0000FF"/>
                <w:lang w:val="es-CO"/>
              </w:rPr>
            </w:pPr>
            <w:r>
              <w:rPr>
                <w:rFonts w:ascii="Arial" w:hAnsi="Arial" w:cs="Arial"/>
                <w:b/>
                <w:color w:val="0000FF"/>
                <w:lang w:val="es-CO"/>
              </w:rPr>
              <w:t>% Efectivo</w:t>
            </w:r>
          </w:p>
        </w:tc>
      </w:tr>
      <w:tr w:rsidR="00566335" w:rsidRPr="002A1EB5" w:rsidTr="00566335">
        <w:trPr>
          <w:trHeight w:val="348"/>
          <w:jc w:val="center"/>
        </w:trPr>
        <w:tc>
          <w:tcPr>
            <w:tcW w:w="2448" w:type="dxa"/>
            <w:shd w:val="clear" w:color="auto" w:fill="auto"/>
          </w:tcPr>
          <w:p w:rsidR="00566335" w:rsidRPr="00C43490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" w:hAnsi="Arial" w:cs="Arial"/>
                <w:color w:val="0000FF"/>
                <w:lang w:val="es-CO"/>
              </w:rPr>
            </w:pPr>
            <w:r w:rsidRPr="00C43490">
              <w:rPr>
                <w:rFonts w:ascii="Arial" w:hAnsi="Arial" w:cs="Arial"/>
                <w:color w:val="0000FF"/>
                <w:lang w:val="es-CO"/>
              </w:rPr>
              <w:t>(Nombre de la entidad 1)</w:t>
            </w:r>
          </w:p>
        </w:tc>
        <w:tc>
          <w:tcPr>
            <w:tcW w:w="1474" w:type="dxa"/>
            <w:vAlign w:val="center"/>
          </w:tcPr>
          <w:p w:rsidR="00566335" w:rsidRPr="00C43490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color w:val="0000FF"/>
                <w:lang w:val="es-CO"/>
              </w:rPr>
            </w:pPr>
            <w:r w:rsidRPr="00C43490">
              <w:rPr>
                <w:rFonts w:ascii="Arial" w:hAnsi="Arial" w:cs="Arial"/>
                <w:color w:val="0000FF"/>
                <w:lang w:val="es-CO"/>
              </w:rPr>
              <w:t>$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566335" w:rsidRPr="00C43490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color w:val="0000FF"/>
                <w:lang w:val="es-CO"/>
              </w:rPr>
            </w:pPr>
            <w:r w:rsidRPr="00C43490">
              <w:rPr>
                <w:rFonts w:ascii="Arial" w:hAnsi="Arial" w:cs="Arial"/>
                <w:color w:val="0000FF"/>
                <w:lang w:val="es-CO"/>
              </w:rPr>
              <w:t>$</w:t>
            </w:r>
          </w:p>
        </w:tc>
        <w:tc>
          <w:tcPr>
            <w:tcW w:w="1211" w:type="dxa"/>
            <w:vAlign w:val="center"/>
          </w:tcPr>
          <w:p w:rsidR="00566335" w:rsidRPr="00C43490" w:rsidRDefault="00566335" w:rsidP="00566335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color w:val="0000FF"/>
                <w:lang w:val="es-CO"/>
              </w:rPr>
            </w:pPr>
            <w:r>
              <w:rPr>
                <w:rFonts w:ascii="Arial" w:hAnsi="Arial" w:cs="Arial"/>
                <w:color w:val="0000FF"/>
                <w:lang w:val="es-CO"/>
              </w:rPr>
              <w:t>%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66335" w:rsidRPr="00C43490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color w:val="0000FF"/>
                <w:lang w:val="es-CO"/>
              </w:rPr>
            </w:pPr>
            <w:r w:rsidRPr="00C43490">
              <w:rPr>
                <w:rFonts w:ascii="Arial" w:hAnsi="Arial" w:cs="Arial"/>
                <w:color w:val="0000FF"/>
                <w:lang w:val="es-CO"/>
              </w:rPr>
              <w:t>$</w:t>
            </w:r>
          </w:p>
        </w:tc>
        <w:tc>
          <w:tcPr>
            <w:tcW w:w="1291" w:type="dxa"/>
            <w:vAlign w:val="center"/>
          </w:tcPr>
          <w:p w:rsidR="00566335" w:rsidRPr="00C43490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color w:val="0000FF"/>
                <w:lang w:val="es-CO"/>
              </w:rPr>
            </w:pPr>
            <w:r>
              <w:rPr>
                <w:rFonts w:ascii="Arial" w:hAnsi="Arial" w:cs="Arial"/>
                <w:color w:val="0000FF"/>
                <w:lang w:val="es-CO"/>
              </w:rPr>
              <w:t>%</w:t>
            </w:r>
          </w:p>
        </w:tc>
      </w:tr>
      <w:tr w:rsidR="00566335" w:rsidRPr="002A1EB5" w:rsidTr="00566335">
        <w:trPr>
          <w:trHeight w:val="348"/>
          <w:jc w:val="center"/>
        </w:trPr>
        <w:tc>
          <w:tcPr>
            <w:tcW w:w="2448" w:type="dxa"/>
            <w:shd w:val="clear" w:color="auto" w:fill="auto"/>
          </w:tcPr>
          <w:p w:rsidR="00566335" w:rsidRPr="00C43490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" w:hAnsi="Arial" w:cs="Arial"/>
                <w:color w:val="0000FF"/>
                <w:lang w:val="es-CO"/>
              </w:rPr>
            </w:pPr>
            <w:r w:rsidRPr="00C43490">
              <w:rPr>
                <w:rFonts w:ascii="Arial" w:hAnsi="Arial" w:cs="Arial"/>
                <w:color w:val="0000FF"/>
                <w:lang w:val="es-CO"/>
              </w:rPr>
              <w:t>(Nombre de la entidad 2)</w:t>
            </w:r>
          </w:p>
        </w:tc>
        <w:tc>
          <w:tcPr>
            <w:tcW w:w="1474" w:type="dxa"/>
            <w:vAlign w:val="center"/>
          </w:tcPr>
          <w:p w:rsidR="00566335" w:rsidRPr="00C43490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color w:val="0000FF"/>
                <w:lang w:val="es-CO"/>
              </w:rPr>
            </w:pPr>
            <w:r w:rsidRPr="00C43490">
              <w:rPr>
                <w:rFonts w:ascii="Arial" w:hAnsi="Arial" w:cs="Arial"/>
                <w:color w:val="0000FF"/>
                <w:lang w:val="es-CO"/>
              </w:rPr>
              <w:t>$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566335" w:rsidRPr="00C43490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color w:val="0000FF"/>
                <w:lang w:val="es-CO"/>
              </w:rPr>
            </w:pPr>
            <w:r w:rsidRPr="00C43490">
              <w:rPr>
                <w:rFonts w:ascii="Arial" w:hAnsi="Arial" w:cs="Arial"/>
                <w:color w:val="0000FF"/>
                <w:lang w:val="es-CO"/>
              </w:rPr>
              <w:t>$</w:t>
            </w:r>
          </w:p>
        </w:tc>
        <w:tc>
          <w:tcPr>
            <w:tcW w:w="1211" w:type="dxa"/>
            <w:vAlign w:val="center"/>
          </w:tcPr>
          <w:p w:rsidR="00566335" w:rsidRPr="00C43490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color w:val="0000FF"/>
                <w:lang w:val="es-CO"/>
              </w:rPr>
            </w:pPr>
            <w:r>
              <w:rPr>
                <w:rFonts w:ascii="Arial" w:hAnsi="Arial" w:cs="Arial"/>
                <w:color w:val="0000FF"/>
                <w:lang w:val="es-CO"/>
              </w:rPr>
              <w:t>%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66335" w:rsidRPr="00C43490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color w:val="0000FF"/>
                <w:lang w:val="es-CO"/>
              </w:rPr>
            </w:pPr>
            <w:r w:rsidRPr="00C43490">
              <w:rPr>
                <w:rFonts w:ascii="Arial" w:hAnsi="Arial" w:cs="Arial"/>
                <w:color w:val="0000FF"/>
                <w:lang w:val="es-CO"/>
              </w:rPr>
              <w:t>$</w:t>
            </w:r>
          </w:p>
        </w:tc>
        <w:tc>
          <w:tcPr>
            <w:tcW w:w="1291" w:type="dxa"/>
            <w:vAlign w:val="center"/>
          </w:tcPr>
          <w:p w:rsidR="00566335" w:rsidRPr="00C43490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color w:val="0000FF"/>
                <w:lang w:val="es-CO"/>
              </w:rPr>
            </w:pPr>
            <w:r>
              <w:rPr>
                <w:rFonts w:ascii="Arial" w:hAnsi="Arial" w:cs="Arial"/>
                <w:color w:val="0000FF"/>
                <w:lang w:val="es-CO"/>
              </w:rPr>
              <w:t>%</w:t>
            </w:r>
          </w:p>
        </w:tc>
      </w:tr>
      <w:tr w:rsidR="00566335" w:rsidRPr="002A1EB5" w:rsidTr="00566335">
        <w:trPr>
          <w:trHeight w:val="348"/>
          <w:jc w:val="center"/>
        </w:trPr>
        <w:tc>
          <w:tcPr>
            <w:tcW w:w="2448" w:type="dxa"/>
            <w:shd w:val="clear" w:color="auto" w:fill="auto"/>
          </w:tcPr>
          <w:p w:rsidR="00566335" w:rsidRPr="00C43490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" w:hAnsi="Arial" w:cs="Arial"/>
                <w:color w:val="0000FF"/>
                <w:lang w:val="es-CO"/>
              </w:rPr>
            </w:pPr>
            <w:r w:rsidRPr="00C43490">
              <w:rPr>
                <w:rFonts w:ascii="Arial" w:hAnsi="Arial" w:cs="Arial"/>
                <w:color w:val="0000FF"/>
                <w:lang w:val="es-CO"/>
              </w:rPr>
              <w:t>(Nombre de la entidad 3)</w:t>
            </w:r>
          </w:p>
        </w:tc>
        <w:tc>
          <w:tcPr>
            <w:tcW w:w="1474" w:type="dxa"/>
            <w:vAlign w:val="center"/>
          </w:tcPr>
          <w:p w:rsidR="00566335" w:rsidRPr="00C43490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color w:val="0000FF"/>
                <w:lang w:val="es-CO"/>
              </w:rPr>
            </w:pPr>
            <w:r w:rsidRPr="00C43490">
              <w:rPr>
                <w:rFonts w:ascii="Arial" w:hAnsi="Arial" w:cs="Arial"/>
                <w:color w:val="0000FF"/>
                <w:lang w:val="es-CO"/>
              </w:rPr>
              <w:t>$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566335" w:rsidRPr="00C43490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color w:val="0000FF"/>
                <w:lang w:val="es-CO"/>
              </w:rPr>
            </w:pPr>
            <w:r w:rsidRPr="00C43490">
              <w:rPr>
                <w:rFonts w:ascii="Arial" w:hAnsi="Arial" w:cs="Arial"/>
                <w:color w:val="0000FF"/>
                <w:lang w:val="es-CO"/>
              </w:rPr>
              <w:t>$</w:t>
            </w:r>
          </w:p>
        </w:tc>
        <w:tc>
          <w:tcPr>
            <w:tcW w:w="1211" w:type="dxa"/>
            <w:vAlign w:val="center"/>
          </w:tcPr>
          <w:p w:rsidR="00566335" w:rsidRPr="00C43490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color w:val="0000FF"/>
                <w:lang w:val="es-CO"/>
              </w:rPr>
            </w:pPr>
            <w:r>
              <w:rPr>
                <w:rFonts w:ascii="Arial" w:hAnsi="Arial" w:cs="Arial"/>
                <w:color w:val="0000FF"/>
                <w:lang w:val="es-CO"/>
              </w:rPr>
              <w:t>%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66335" w:rsidRPr="00C43490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color w:val="0000FF"/>
                <w:lang w:val="es-CO"/>
              </w:rPr>
            </w:pPr>
            <w:r w:rsidRPr="00C43490">
              <w:rPr>
                <w:rFonts w:ascii="Arial" w:hAnsi="Arial" w:cs="Arial"/>
                <w:color w:val="0000FF"/>
                <w:lang w:val="es-CO"/>
              </w:rPr>
              <w:t>$</w:t>
            </w:r>
          </w:p>
        </w:tc>
        <w:tc>
          <w:tcPr>
            <w:tcW w:w="1291" w:type="dxa"/>
            <w:vAlign w:val="center"/>
          </w:tcPr>
          <w:p w:rsidR="00566335" w:rsidRPr="00C43490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color w:val="0000FF"/>
                <w:lang w:val="es-CO"/>
              </w:rPr>
            </w:pPr>
            <w:r>
              <w:rPr>
                <w:rFonts w:ascii="Arial" w:hAnsi="Arial" w:cs="Arial"/>
                <w:color w:val="0000FF"/>
                <w:lang w:val="es-CO"/>
              </w:rPr>
              <w:t>%</w:t>
            </w:r>
          </w:p>
        </w:tc>
      </w:tr>
      <w:tr w:rsidR="00566335" w:rsidRPr="002A1EB5" w:rsidTr="00566335">
        <w:trPr>
          <w:trHeight w:val="219"/>
          <w:jc w:val="center"/>
        </w:trPr>
        <w:tc>
          <w:tcPr>
            <w:tcW w:w="2448" w:type="dxa"/>
            <w:shd w:val="clear" w:color="auto" w:fill="auto"/>
          </w:tcPr>
          <w:p w:rsidR="00566335" w:rsidRPr="002A1EB5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b/>
                <w:lang w:val="es-CO"/>
              </w:rPr>
            </w:pPr>
            <w:r w:rsidRPr="002A1EB5">
              <w:rPr>
                <w:rFonts w:ascii="Arial" w:hAnsi="Arial" w:cs="Arial"/>
                <w:b/>
                <w:lang w:val="es-CO"/>
              </w:rPr>
              <w:t>Total</w:t>
            </w:r>
          </w:p>
        </w:tc>
        <w:tc>
          <w:tcPr>
            <w:tcW w:w="1474" w:type="dxa"/>
            <w:vAlign w:val="center"/>
          </w:tcPr>
          <w:p w:rsidR="00566335" w:rsidRPr="0091237C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b/>
                <w:color w:val="0000FF"/>
                <w:lang w:val="es-CO"/>
              </w:rPr>
            </w:pPr>
            <w:r w:rsidRPr="0091237C">
              <w:rPr>
                <w:rFonts w:ascii="Arial" w:hAnsi="Arial" w:cs="Arial"/>
                <w:b/>
                <w:color w:val="0000FF"/>
                <w:lang w:val="es-CO"/>
              </w:rPr>
              <w:t>$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566335" w:rsidRPr="00566335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b/>
                <w:color w:val="0000FF"/>
                <w:lang w:val="es-CO"/>
              </w:rPr>
            </w:pPr>
            <w:r w:rsidRPr="00566335">
              <w:rPr>
                <w:rFonts w:ascii="Arial" w:hAnsi="Arial" w:cs="Arial"/>
                <w:b/>
                <w:color w:val="0000FF"/>
                <w:lang w:val="es-CO"/>
              </w:rPr>
              <w:t>$</w:t>
            </w:r>
          </w:p>
        </w:tc>
        <w:tc>
          <w:tcPr>
            <w:tcW w:w="1211" w:type="dxa"/>
            <w:vAlign w:val="center"/>
          </w:tcPr>
          <w:p w:rsidR="00566335" w:rsidRPr="00566335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b/>
                <w:color w:val="0000FF"/>
                <w:lang w:val="es-CO"/>
              </w:rPr>
            </w:pPr>
            <w:r w:rsidRPr="00566335">
              <w:rPr>
                <w:rFonts w:ascii="Arial" w:hAnsi="Arial" w:cs="Arial"/>
                <w:b/>
                <w:color w:val="0000FF"/>
                <w:lang w:val="es-CO"/>
              </w:rPr>
              <w:t>%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66335" w:rsidRPr="00566335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b/>
                <w:color w:val="0000FF"/>
                <w:lang w:val="es-CO"/>
              </w:rPr>
            </w:pPr>
            <w:r w:rsidRPr="00566335">
              <w:rPr>
                <w:rFonts w:ascii="Arial" w:hAnsi="Arial" w:cs="Arial"/>
                <w:b/>
                <w:color w:val="0000FF"/>
                <w:lang w:val="es-CO"/>
              </w:rPr>
              <w:t>$</w:t>
            </w:r>
          </w:p>
        </w:tc>
        <w:tc>
          <w:tcPr>
            <w:tcW w:w="1291" w:type="dxa"/>
            <w:vAlign w:val="center"/>
          </w:tcPr>
          <w:p w:rsidR="00566335" w:rsidRPr="00566335" w:rsidRDefault="00566335" w:rsidP="00167D9C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b/>
                <w:color w:val="0000FF"/>
                <w:lang w:val="es-CO"/>
              </w:rPr>
            </w:pPr>
            <w:r w:rsidRPr="00566335">
              <w:rPr>
                <w:rFonts w:ascii="Arial" w:hAnsi="Arial" w:cs="Arial"/>
                <w:b/>
                <w:color w:val="0000FF"/>
                <w:lang w:val="es-CO"/>
              </w:rPr>
              <w:t>%</w:t>
            </w:r>
          </w:p>
        </w:tc>
      </w:tr>
    </w:tbl>
    <w:p w:rsidR="002A1EB5" w:rsidRPr="002A1EB5" w:rsidRDefault="002A1EB5" w:rsidP="002A1EB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</w:p>
    <w:p w:rsidR="00221302" w:rsidRDefault="00221302" w:rsidP="00221302">
      <w:pPr>
        <w:shd w:val="clear" w:color="auto" w:fill="FFFFFF"/>
        <w:suppressAutoHyphens w:val="0"/>
        <w:overflowPunct/>
        <w:autoSpaceDE/>
        <w:jc w:val="both"/>
        <w:textAlignment w:val="auto"/>
        <w:rPr>
          <w:rFonts w:ascii="Arial" w:hAnsi="Arial" w:cs="Arial"/>
        </w:rPr>
      </w:pPr>
      <w:r w:rsidRPr="00FE2960">
        <w:rPr>
          <w:rFonts w:ascii="Arial" w:hAnsi="Arial" w:cs="Arial"/>
        </w:rPr>
        <w:t xml:space="preserve">Además, </w:t>
      </w:r>
      <w:r>
        <w:rPr>
          <w:rFonts w:ascii="Arial" w:hAnsi="Arial" w:cs="Arial"/>
          <w:b/>
          <w:u w:val="single"/>
        </w:rPr>
        <w:t>ACEPTAMOS</w:t>
      </w:r>
      <w:r w:rsidRPr="00FE2960">
        <w:rPr>
          <w:rFonts w:ascii="Arial" w:hAnsi="Arial" w:cs="Arial"/>
        </w:rPr>
        <w:t xml:space="preserve"> expresa e irrevocablemente que cono</w:t>
      </w:r>
      <w:r>
        <w:rPr>
          <w:rFonts w:ascii="Arial" w:hAnsi="Arial" w:cs="Arial"/>
        </w:rPr>
        <w:t>cemos</w:t>
      </w:r>
      <w:r w:rsidRPr="00FE2960">
        <w:rPr>
          <w:rFonts w:ascii="Arial" w:hAnsi="Arial" w:cs="Arial"/>
        </w:rPr>
        <w:t xml:space="preserve"> detalladamente las características, requisitos y condiciones de la </w:t>
      </w:r>
      <w:r>
        <w:rPr>
          <w:rFonts w:ascii="Arial" w:hAnsi="Arial" w:cs="Arial"/>
        </w:rPr>
        <w:t>c</w:t>
      </w:r>
      <w:r w:rsidRPr="00FE2960">
        <w:rPr>
          <w:rFonts w:ascii="Arial" w:hAnsi="Arial" w:cs="Arial"/>
        </w:rPr>
        <w:t xml:space="preserve">onvocatoria, de manera que </w:t>
      </w:r>
      <w:r>
        <w:rPr>
          <w:rFonts w:ascii="Arial" w:hAnsi="Arial" w:cs="Arial"/>
        </w:rPr>
        <w:t xml:space="preserve">nos </w:t>
      </w:r>
      <w:r w:rsidRPr="00FE2960">
        <w:rPr>
          <w:rFonts w:ascii="Arial" w:hAnsi="Arial" w:cs="Arial"/>
        </w:rPr>
        <w:t>somet</w:t>
      </w:r>
      <w:r>
        <w:rPr>
          <w:rFonts w:ascii="Arial" w:hAnsi="Arial" w:cs="Arial"/>
        </w:rPr>
        <w:t>emos</w:t>
      </w:r>
      <w:r w:rsidRPr="00FE2960">
        <w:rPr>
          <w:rFonts w:ascii="Arial" w:hAnsi="Arial" w:cs="Arial"/>
        </w:rPr>
        <w:t xml:space="preserve"> a lo establecido en los Términos de Referencia determinados por COLCIENCIAS para el desarrollo de la misma </w:t>
      </w:r>
      <w:r>
        <w:rPr>
          <w:rFonts w:ascii="Arial" w:hAnsi="Arial" w:cs="Arial"/>
        </w:rPr>
        <w:t>y para la entrega del beneficio</w:t>
      </w:r>
      <w:r w:rsidRPr="00FE2960">
        <w:rPr>
          <w:rFonts w:ascii="Arial" w:hAnsi="Arial" w:cs="Arial"/>
        </w:rPr>
        <w:t>. </w:t>
      </w:r>
    </w:p>
    <w:p w:rsidR="00221302" w:rsidRDefault="00221302" w:rsidP="00221302">
      <w:pPr>
        <w:shd w:val="clear" w:color="auto" w:fill="FFFFFF"/>
        <w:suppressAutoHyphens w:val="0"/>
        <w:overflowPunct/>
        <w:autoSpaceDE/>
        <w:jc w:val="both"/>
        <w:textAlignment w:val="auto"/>
        <w:rPr>
          <w:rFonts w:ascii="Arial" w:hAnsi="Arial" w:cs="Arial"/>
        </w:rPr>
      </w:pPr>
      <w:r w:rsidRPr="00FE2960">
        <w:rPr>
          <w:rFonts w:ascii="Arial" w:hAnsi="Arial" w:cs="Arial"/>
        </w:rPr>
        <w:br/>
        <w:t>Con la presente manifestación</w:t>
      </w:r>
      <w:r>
        <w:rPr>
          <w:rFonts w:ascii="Arial" w:hAnsi="Arial" w:cs="Arial"/>
        </w:rPr>
        <w:t xml:space="preserve"> inequívoca de voluntad, declaramos</w:t>
      </w:r>
      <w:r w:rsidRPr="00FE2960">
        <w:rPr>
          <w:rFonts w:ascii="Arial" w:hAnsi="Arial" w:cs="Arial"/>
        </w:rPr>
        <w:t xml:space="preserve"> que en caso de ser beneficiado</w:t>
      </w:r>
      <w:r>
        <w:rPr>
          <w:rFonts w:ascii="Arial" w:hAnsi="Arial" w:cs="Arial"/>
        </w:rPr>
        <w:t>s</w:t>
      </w:r>
      <w:r w:rsidRPr="00FE2960">
        <w:rPr>
          <w:rFonts w:ascii="Arial" w:hAnsi="Arial" w:cs="Arial"/>
        </w:rPr>
        <w:t xml:space="preserve"> en la </w:t>
      </w:r>
      <w:r>
        <w:rPr>
          <w:rFonts w:ascii="Arial" w:hAnsi="Arial" w:cs="Arial"/>
        </w:rPr>
        <w:t>c</w:t>
      </w:r>
      <w:r w:rsidRPr="00FE2960">
        <w:rPr>
          <w:rFonts w:ascii="Arial" w:hAnsi="Arial" w:cs="Arial"/>
        </w:rPr>
        <w:t xml:space="preserve">onvocatoria, </w:t>
      </w:r>
      <w:r>
        <w:rPr>
          <w:rFonts w:ascii="Arial" w:hAnsi="Arial" w:cs="Arial"/>
        </w:rPr>
        <w:t xml:space="preserve">esté será </w:t>
      </w:r>
      <w:r w:rsidRPr="00FE2960">
        <w:rPr>
          <w:rFonts w:ascii="Arial" w:hAnsi="Arial" w:cs="Arial"/>
        </w:rPr>
        <w:t>recibi</w:t>
      </w:r>
      <w:r>
        <w:rPr>
          <w:rFonts w:ascii="Arial" w:hAnsi="Arial" w:cs="Arial"/>
        </w:rPr>
        <w:t xml:space="preserve">do </w:t>
      </w:r>
      <w:r w:rsidRPr="00FE2960">
        <w:rPr>
          <w:rFonts w:ascii="Arial" w:hAnsi="Arial" w:cs="Arial"/>
        </w:rPr>
        <w:t>en los términos que COLCIENCIAS establezca; comprend</w:t>
      </w:r>
      <w:r>
        <w:rPr>
          <w:rFonts w:ascii="Arial" w:hAnsi="Arial" w:cs="Arial"/>
        </w:rPr>
        <w:t>emos</w:t>
      </w:r>
      <w:r w:rsidRPr="00FE2960">
        <w:rPr>
          <w:rFonts w:ascii="Arial" w:hAnsi="Arial" w:cs="Arial"/>
        </w:rPr>
        <w:t xml:space="preserve"> y acept</w:t>
      </w:r>
      <w:r>
        <w:rPr>
          <w:rFonts w:ascii="Arial" w:hAnsi="Arial" w:cs="Arial"/>
        </w:rPr>
        <w:t>amos</w:t>
      </w:r>
      <w:r w:rsidRPr="00FE2960">
        <w:rPr>
          <w:rFonts w:ascii="Arial" w:hAnsi="Arial" w:cs="Arial"/>
        </w:rPr>
        <w:t xml:space="preserve"> que la no aceptación o el incumplimiento de alguna de las condiciones establecidas, dará lug</w:t>
      </w:r>
      <w:r>
        <w:rPr>
          <w:rFonts w:ascii="Arial" w:hAnsi="Arial" w:cs="Arial"/>
        </w:rPr>
        <w:t>a</w:t>
      </w:r>
      <w:r w:rsidRPr="00FE2960">
        <w:rPr>
          <w:rFonts w:ascii="Arial" w:hAnsi="Arial" w:cs="Arial"/>
        </w:rPr>
        <w:t>r a la pérdida definitiva d</w:t>
      </w:r>
      <w:r>
        <w:rPr>
          <w:rFonts w:ascii="Arial" w:hAnsi="Arial" w:cs="Arial"/>
        </w:rPr>
        <w:t>el beneficio. </w:t>
      </w:r>
      <w:r>
        <w:rPr>
          <w:rFonts w:ascii="Arial" w:hAnsi="Arial" w:cs="Arial"/>
        </w:rPr>
        <w:br/>
      </w:r>
    </w:p>
    <w:p w:rsidR="00C43490" w:rsidRPr="00FE2960" w:rsidRDefault="00221302" w:rsidP="00221302">
      <w:pPr>
        <w:shd w:val="clear" w:color="auto" w:fill="FFFFFF"/>
        <w:suppressAutoHyphens w:val="0"/>
        <w:overflowPunct/>
        <w:autoSpaceDE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FE2960">
        <w:rPr>
          <w:rFonts w:ascii="Arial" w:hAnsi="Arial" w:cs="Arial"/>
        </w:rPr>
        <w:t>eclar</w:t>
      </w:r>
      <w:r>
        <w:rPr>
          <w:rFonts w:ascii="Arial" w:hAnsi="Arial" w:cs="Arial"/>
        </w:rPr>
        <w:t>amos</w:t>
      </w:r>
      <w:r w:rsidRPr="00FE2960">
        <w:rPr>
          <w:rFonts w:ascii="Arial" w:hAnsi="Arial" w:cs="Arial"/>
        </w:rPr>
        <w:t xml:space="preserve"> que la información suministrada es veraz y corresponde a la realidad. En caso de encontrarse alguna incoherencia o inconsistencia en la información o d</w:t>
      </w:r>
      <w:r>
        <w:rPr>
          <w:rFonts w:ascii="Arial" w:hAnsi="Arial" w:cs="Arial"/>
        </w:rPr>
        <w:t>ocumentación suministrada</w:t>
      </w:r>
      <w:r w:rsidRPr="00FE2960">
        <w:rPr>
          <w:rFonts w:ascii="Arial" w:hAnsi="Arial" w:cs="Arial"/>
        </w:rPr>
        <w:t xml:space="preserve">, </w:t>
      </w:r>
      <w:r w:rsidRPr="00FE2960">
        <w:rPr>
          <w:rFonts w:ascii="Arial" w:hAnsi="Arial" w:cs="Arial"/>
        </w:rPr>
        <w:lastRenderedPageBreak/>
        <w:t xml:space="preserve">COLCIENCIAS podrá en cualquier momento, rechazar </w:t>
      </w:r>
      <w:r>
        <w:rPr>
          <w:rFonts w:ascii="Arial" w:hAnsi="Arial" w:cs="Arial"/>
        </w:rPr>
        <w:t>esta</w:t>
      </w:r>
      <w:r w:rsidRPr="00FE2960">
        <w:rPr>
          <w:rFonts w:ascii="Arial" w:hAnsi="Arial" w:cs="Arial"/>
        </w:rPr>
        <w:t xml:space="preserve"> postulación o finiquitar el beneficio, sin perjuicio de las acciones legales correspondientes</w:t>
      </w:r>
      <w:r w:rsidR="00C43490" w:rsidRPr="00FE2960">
        <w:rPr>
          <w:rFonts w:ascii="Arial" w:hAnsi="Arial" w:cs="Arial"/>
        </w:rPr>
        <w:t>.</w:t>
      </w:r>
    </w:p>
    <w:p w:rsidR="00C43490" w:rsidRPr="002A1EB5" w:rsidRDefault="00C43490" w:rsidP="002A1EB5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" w:hAnsi="Arial" w:cs="Arial"/>
          <w:lang w:val="es-CO"/>
        </w:rPr>
      </w:pPr>
    </w:p>
    <w:p w:rsidR="002A1EB5" w:rsidRPr="002A1EB5" w:rsidRDefault="002A1EB5" w:rsidP="002A1EB5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" w:hAnsi="Arial" w:cs="Arial"/>
          <w:lang w:val="es-CO"/>
        </w:rPr>
      </w:pPr>
      <w:r w:rsidRPr="002A1EB5">
        <w:rPr>
          <w:rFonts w:ascii="Arial" w:hAnsi="Arial" w:cs="Arial"/>
          <w:lang w:val="es-CO"/>
        </w:rPr>
        <w:t xml:space="preserve">Cordialmente, </w:t>
      </w:r>
    </w:p>
    <w:p w:rsidR="002A1EB5" w:rsidRPr="002A1EB5" w:rsidRDefault="002A1EB5" w:rsidP="002A1EB5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" w:hAnsi="Arial" w:cs="Arial"/>
          <w:lang w:val="es-CO"/>
        </w:rPr>
      </w:pPr>
    </w:p>
    <w:p w:rsidR="002A1EB5" w:rsidRPr="002A1EB5" w:rsidRDefault="002A1EB5" w:rsidP="002A1EB5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" w:hAnsi="Arial" w:cs="Arial"/>
          <w:lang w:val="es-CO"/>
        </w:rPr>
      </w:pPr>
    </w:p>
    <w:p w:rsidR="002A1EB5" w:rsidRPr="00C43490" w:rsidRDefault="00C43490" w:rsidP="00C4349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C43490">
        <w:rPr>
          <w:rFonts w:ascii="Arial" w:hAnsi="Arial" w:cs="Arial"/>
          <w:color w:val="0000FF"/>
          <w:lang w:val="es-CO"/>
        </w:rPr>
        <w:t>Firma</w:t>
      </w:r>
    </w:p>
    <w:p w:rsidR="002A1EB5" w:rsidRPr="00C43490" w:rsidRDefault="00C43490" w:rsidP="002A1EB5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>
        <w:rPr>
          <w:rFonts w:ascii="Arial" w:hAnsi="Arial" w:cs="Arial"/>
          <w:color w:val="0000FF"/>
          <w:lang w:val="es-CO"/>
        </w:rPr>
        <w:t>Nombre del r</w:t>
      </w:r>
      <w:r w:rsidR="002A1EB5" w:rsidRPr="00C43490">
        <w:rPr>
          <w:rFonts w:ascii="Arial" w:hAnsi="Arial" w:cs="Arial"/>
          <w:color w:val="0000FF"/>
          <w:lang w:val="es-CO"/>
        </w:rPr>
        <w:t>epresentante legal entidad Ejecutora</w:t>
      </w:r>
    </w:p>
    <w:p w:rsidR="002A1EB5" w:rsidRPr="00C43490" w:rsidRDefault="002A1EB5" w:rsidP="002A1EB5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C43490">
        <w:rPr>
          <w:rFonts w:ascii="Arial" w:hAnsi="Arial" w:cs="Arial"/>
          <w:color w:val="0000FF"/>
          <w:lang w:val="es-CO"/>
        </w:rPr>
        <w:t>CC_________________</w:t>
      </w:r>
    </w:p>
    <w:p w:rsidR="002A1EB5" w:rsidRPr="00C43490" w:rsidRDefault="00C43490" w:rsidP="002A1EB5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C43490">
        <w:rPr>
          <w:rFonts w:ascii="Arial" w:hAnsi="Arial" w:cs="Arial"/>
          <w:color w:val="0000FF"/>
          <w:lang w:val="es-CO"/>
        </w:rPr>
        <w:t>Nombre de la entidad Ejecutora</w:t>
      </w:r>
    </w:p>
    <w:p w:rsidR="002A1EB5" w:rsidRPr="00C43490" w:rsidRDefault="002A1EB5" w:rsidP="002A1EB5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C43490">
        <w:rPr>
          <w:rFonts w:ascii="Arial" w:hAnsi="Arial" w:cs="Arial"/>
          <w:color w:val="0000FF"/>
          <w:lang w:val="es-CO"/>
        </w:rPr>
        <w:t xml:space="preserve">Dirección </w:t>
      </w:r>
    </w:p>
    <w:p w:rsidR="002A1EB5" w:rsidRPr="00C43490" w:rsidRDefault="002A1EB5" w:rsidP="002A1EB5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C43490">
        <w:rPr>
          <w:rFonts w:ascii="Arial" w:hAnsi="Arial" w:cs="Arial"/>
          <w:color w:val="0000FF"/>
          <w:lang w:val="es-CO"/>
        </w:rPr>
        <w:t>Teléfono</w:t>
      </w:r>
    </w:p>
    <w:p w:rsidR="002A1EB5" w:rsidRPr="00C43490" w:rsidRDefault="002A1EB5" w:rsidP="002A1EB5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</w:p>
    <w:p w:rsidR="002A1EB5" w:rsidRPr="00C43490" w:rsidRDefault="002A1EB5" w:rsidP="002A1EB5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</w:p>
    <w:p w:rsidR="00C43490" w:rsidRPr="00C43490" w:rsidRDefault="00C43490" w:rsidP="00C4349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C43490">
        <w:rPr>
          <w:rFonts w:ascii="Arial" w:hAnsi="Arial" w:cs="Arial"/>
          <w:color w:val="0000FF"/>
          <w:lang w:val="es-CO"/>
        </w:rPr>
        <w:t>Firma</w:t>
      </w:r>
    </w:p>
    <w:p w:rsidR="00C43490" w:rsidRPr="00C43490" w:rsidRDefault="00C43490" w:rsidP="00C4349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>
        <w:rPr>
          <w:rFonts w:ascii="Arial" w:hAnsi="Arial" w:cs="Arial"/>
          <w:color w:val="0000FF"/>
          <w:lang w:val="es-CO"/>
        </w:rPr>
        <w:t>Nombre del r</w:t>
      </w:r>
      <w:r w:rsidRPr="00C43490">
        <w:rPr>
          <w:rFonts w:ascii="Arial" w:hAnsi="Arial" w:cs="Arial"/>
          <w:color w:val="0000FF"/>
          <w:lang w:val="es-CO"/>
        </w:rPr>
        <w:t xml:space="preserve">epresentante legal entidad </w:t>
      </w:r>
      <w:r>
        <w:rPr>
          <w:rFonts w:ascii="Arial" w:hAnsi="Arial" w:cs="Arial"/>
          <w:color w:val="0000FF"/>
          <w:lang w:val="es-CO"/>
        </w:rPr>
        <w:t>x</w:t>
      </w:r>
    </w:p>
    <w:p w:rsidR="00C43490" w:rsidRPr="00C43490" w:rsidRDefault="00C43490" w:rsidP="00C4349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C43490">
        <w:rPr>
          <w:rFonts w:ascii="Arial" w:hAnsi="Arial" w:cs="Arial"/>
          <w:color w:val="0000FF"/>
          <w:lang w:val="es-CO"/>
        </w:rPr>
        <w:t>CC_________________</w:t>
      </w:r>
    </w:p>
    <w:p w:rsidR="00C43490" w:rsidRPr="00C43490" w:rsidRDefault="00C43490" w:rsidP="00C4349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C43490">
        <w:rPr>
          <w:rFonts w:ascii="Arial" w:hAnsi="Arial" w:cs="Arial"/>
          <w:color w:val="0000FF"/>
          <w:lang w:val="es-CO"/>
        </w:rPr>
        <w:t>Nombre de la entidad Ejecutora</w:t>
      </w:r>
    </w:p>
    <w:p w:rsidR="00C43490" w:rsidRPr="00C43490" w:rsidRDefault="00C43490" w:rsidP="00C4349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C43490">
        <w:rPr>
          <w:rFonts w:ascii="Arial" w:hAnsi="Arial" w:cs="Arial"/>
          <w:color w:val="0000FF"/>
          <w:lang w:val="es-CO"/>
        </w:rPr>
        <w:t xml:space="preserve">Dirección </w:t>
      </w:r>
    </w:p>
    <w:p w:rsidR="00C43490" w:rsidRPr="00C43490" w:rsidRDefault="00C43490" w:rsidP="00C4349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C43490">
        <w:rPr>
          <w:rFonts w:ascii="Arial" w:hAnsi="Arial" w:cs="Arial"/>
          <w:color w:val="0000FF"/>
          <w:lang w:val="es-CO"/>
        </w:rPr>
        <w:t>Teléfono</w:t>
      </w:r>
    </w:p>
    <w:p w:rsidR="002A1EB5" w:rsidRPr="00C43490" w:rsidRDefault="002A1EB5" w:rsidP="002A1EB5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</w:p>
    <w:p w:rsidR="002A1EB5" w:rsidRPr="00C43490" w:rsidRDefault="002A1EB5" w:rsidP="002A1EB5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</w:p>
    <w:p w:rsidR="00C43490" w:rsidRPr="00C43490" w:rsidRDefault="00C43490" w:rsidP="00C4349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C43490">
        <w:rPr>
          <w:rFonts w:ascii="Arial" w:hAnsi="Arial" w:cs="Arial"/>
          <w:color w:val="0000FF"/>
          <w:lang w:val="es-CO"/>
        </w:rPr>
        <w:t>Firma</w:t>
      </w:r>
    </w:p>
    <w:p w:rsidR="00C43490" w:rsidRPr="00C43490" w:rsidRDefault="00C43490" w:rsidP="00C4349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>
        <w:rPr>
          <w:rFonts w:ascii="Arial" w:hAnsi="Arial" w:cs="Arial"/>
          <w:color w:val="0000FF"/>
          <w:lang w:val="es-CO"/>
        </w:rPr>
        <w:t>Nombre del r</w:t>
      </w:r>
      <w:r w:rsidRPr="00C43490">
        <w:rPr>
          <w:rFonts w:ascii="Arial" w:hAnsi="Arial" w:cs="Arial"/>
          <w:color w:val="0000FF"/>
          <w:lang w:val="es-CO"/>
        </w:rPr>
        <w:t xml:space="preserve">epresentante legal entidad </w:t>
      </w:r>
      <w:r>
        <w:rPr>
          <w:rFonts w:ascii="Arial" w:hAnsi="Arial" w:cs="Arial"/>
          <w:color w:val="0000FF"/>
          <w:lang w:val="es-CO"/>
        </w:rPr>
        <w:t>x</w:t>
      </w:r>
    </w:p>
    <w:p w:rsidR="00C43490" w:rsidRPr="00C43490" w:rsidRDefault="00C43490" w:rsidP="00C4349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C43490">
        <w:rPr>
          <w:rFonts w:ascii="Arial" w:hAnsi="Arial" w:cs="Arial"/>
          <w:color w:val="0000FF"/>
          <w:lang w:val="es-CO"/>
        </w:rPr>
        <w:t>CC_________________</w:t>
      </w:r>
    </w:p>
    <w:p w:rsidR="00C43490" w:rsidRPr="00C43490" w:rsidRDefault="00C43490" w:rsidP="00C4349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C43490">
        <w:rPr>
          <w:rFonts w:ascii="Arial" w:hAnsi="Arial" w:cs="Arial"/>
          <w:color w:val="0000FF"/>
          <w:lang w:val="es-CO"/>
        </w:rPr>
        <w:t>Nombre de la entidad Ejecutora</w:t>
      </w:r>
    </w:p>
    <w:p w:rsidR="00C43490" w:rsidRPr="00C43490" w:rsidRDefault="00C43490" w:rsidP="00C4349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C43490">
        <w:rPr>
          <w:rFonts w:ascii="Arial" w:hAnsi="Arial" w:cs="Arial"/>
          <w:color w:val="0000FF"/>
          <w:lang w:val="es-CO"/>
        </w:rPr>
        <w:t xml:space="preserve">Dirección </w:t>
      </w:r>
    </w:p>
    <w:p w:rsidR="00C43490" w:rsidRPr="00C43490" w:rsidRDefault="00C43490" w:rsidP="00C4349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C43490">
        <w:rPr>
          <w:rFonts w:ascii="Arial" w:hAnsi="Arial" w:cs="Arial"/>
          <w:color w:val="0000FF"/>
          <w:lang w:val="es-CO"/>
        </w:rPr>
        <w:t>Teléfono</w:t>
      </w:r>
    </w:p>
    <w:p w:rsidR="002A1EB5" w:rsidRPr="00C43490" w:rsidRDefault="002A1EB5" w:rsidP="002A1EB5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C43490">
        <w:rPr>
          <w:rFonts w:ascii="Arial" w:hAnsi="Arial" w:cs="Arial"/>
          <w:color w:val="0000FF"/>
          <w:lang w:val="es-CO"/>
        </w:rPr>
        <w:t>Teléfono</w:t>
      </w:r>
    </w:p>
    <w:p w:rsidR="00B60FB0" w:rsidRPr="002A1EB5" w:rsidRDefault="00B60FB0" w:rsidP="002A1EB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b/>
          <w:color w:val="FF0000"/>
          <w:lang w:val="es-MX"/>
        </w:rPr>
      </w:pPr>
    </w:p>
    <w:sectPr w:rsidR="00B60FB0" w:rsidRPr="002A1EB5" w:rsidSect="0019186B">
      <w:headerReference w:type="default" r:id="rId9"/>
      <w:footerReference w:type="default" r:id="rId10"/>
      <w:pgSz w:w="12240" w:h="15840" w:code="122"/>
      <w:pgMar w:top="1701" w:right="1701" w:bottom="1701" w:left="1701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30B" w:rsidRDefault="00F1530B">
      <w:r>
        <w:separator/>
      </w:r>
    </w:p>
  </w:endnote>
  <w:endnote w:type="continuationSeparator" w:id="0">
    <w:p w:rsidR="00F1530B" w:rsidRDefault="00F1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EA8" w:rsidRDefault="00FC2EA8" w:rsidP="008F2889">
    <w:pPr>
      <w:contextualSpacing/>
      <w:rPr>
        <w:rFonts w:ascii="Arial" w:hAnsi="Arial" w:cs="Arial"/>
        <w:color w:val="008080"/>
        <w:sz w:val="14"/>
        <w:szCs w:val="14"/>
      </w:rPr>
    </w:pPr>
  </w:p>
  <w:p w:rsidR="004F1B9D" w:rsidRPr="007E145D" w:rsidRDefault="004F1B9D" w:rsidP="004F1B9D">
    <w:pPr>
      <w:pStyle w:val="Encabezado"/>
      <w:rPr>
        <w:rFonts w:ascii="Arial Narrow" w:hAnsi="Arial Narrow" w:cs="Arial"/>
        <w:b/>
        <w:i/>
        <w:color w:val="808080"/>
        <w:spacing w:val="-3"/>
      </w:rPr>
    </w:pPr>
    <w:r w:rsidRPr="00DC2BF8">
      <w:rPr>
        <w:rFonts w:ascii="Arial" w:hAnsi="Arial" w:cs="Arial"/>
        <w:color w:val="008080"/>
        <w:sz w:val="14"/>
        <w:szCs w:val="14"/>
      </w:rPr>
      <w:t>Cr</w:t>
    </w:r>
    <w:r>
      <w:rPr>
        <w:rFonts w:ascii="Arial" w:hAnsi="Arial" w:cs="Arial"/>
        <w:color w:val="008080"/>
        <w:sz w:val="14"/>
        <w:szCs w:val="14"/>
      </w:rPr>
      <w:t>a</w:t>
    </w:r>
    <w:r w:rsidRPr="00DC2BF8">
      <w:rPr>
        <w:rFonts w:ascii="Arial" w:hAnsi="Arial" w:cs="Arial"/>
        <w:color w:val="008080"/>
        <w:sz w:val="14"/>
        <w:szCs w:val="14"/>
      </w:rPr>
      <w:t xml:space="preserve">. 7b Bis # 132-28 </w:t>
    </w:r>
    <w:r>
      <w:rPr>
        <w:rFonts w:ascii="Arial" w:hAnsi="Arial" w:cs="Arial"/>
        <w:color w:val="008080"/>
        <w:sz w:val="14"/>
        <w:szCs w:val="14"/>
      </w:rPr>
      <w:t xml:space="preserve">   </w:t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" w:hAnsi="Arial" w:cs="Arial"/>
        <w:color w:val="008080"/>
        <w:sz w:val="14"/>
        <w:szCs w:val="14"/>
      </w:rPr>
      <w:tab/>
    </w:r>
  </w:p>
  <w:p w:rsidR="004F1B9D" w:rsidRPr="007E145D" w:rsidRDefault="004F1B9D" w:rsidP="004F1B9D">
    <w:pPr>
      <w:pStyle w:val="Encabezado"/>
      <w:rPr>
        <w:rFonts w:ascii="Arial Narrow" w:hAnsi="Arial Narrow" w:cs="Arial"/>
        <w:b/>
        <w:i/>
        <w:color w:val="808080"/>
        <w:spacing w:val="-3"/>
      </w:rPr>
    </w:pPr>
    <w:r w:rsidRPr="00DC2BF8">
      <w:rPr>
        <w:rFonts w:ascii="Arial" w:hAnsi="Arial" w:cs="Arial"/>
        <w:color w:val="008080"/>
        <w:sz w:val="14"/>
        <w:szCs w:val="14"/>
      </w:rPr>
      <w:t xml:space="preserve">PBX: (57+1) 6258480     </w:t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" w:hAnsi="Arial" w:cs="Arial"/>
        <w:color w:val="008080"/>
        <w:sz w:val="14"/>
        <w:szCs w:val="14"/>
      </w:rPr>
      <w:tab/>
    </w:r>
  </w:p>
  <w:p w:rsidR="00E90FC1" w:rsidRDefault="004F1B9D" w:rsidP="004F1B9D">
    <w:pPr>
      <w:contextualSpacing/>
      <w:rPr>
        <w:rFonts w:ascii="Arial" w:hAnsi="Arial" w:cs="Arial"/>
        <w:color w:val="008080"/>
        <w:sz w:val="14"/>
        <w:szCs w:val="14"/>
      </w:rPr>
    </w:pPr>
    <w:r w:rsidRPr="00DC2BF8">
      <w:rPr>
        <w:rFonts w:ascii="Arial" w:hAnsi="Arial" w:cs="Arial"/>
        <w:color w:val="008080"/>
        <w:sz w:val="14"/>
        <w:szCs w:val="14"/>
      </w:rPr>
      <w:t>Bogotá D.C</w:t>
    </w:r>
    <w:r>
      <w:rPr>
        <w:rFonts w:ascii="Arial" w:hAnsi="Arial" w:cs="Arial"/>
        <w:color w:val="008080"/>
        <w:sz w:val="14"/>
        <w:szCs w:val="14"/>
      </w:rPr>
      <w:t>.</w:t>
    </w:r>
    <w:r w:rsidRPr="00DC2BF8">
      <w:rPr>
        <w:rFonts w:ascii="Arial" w:hAnsi="Arial" w:cs="Arial"/>
        <w:color w:val="008080"/>
        <w:sz w:val="14"/>
        <w:szCs w:val="14"/>
      </w:rPr>
      <w:t xml:space="preserve"> Colombia</w:t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" w:hAnsi="Arial" w:cs="Arial"/>
        <w:color w:val="008080"/>
        <w:sz w:val="14"/>
        <w:szCs w:val="14"/>
      </w:rPr>
      <w:tab/>
      <w:t xml:space="preserve">  </w:t>
    </w:r>
  </w:p>
  <w:p w:rsidR="004F1B9D" w:rsidRPr="00FC2EA8" w:rsidRDefault="007D14DA" w:rsidP="004F1B9D">
    <w:pPr>
      <w:contextualSpacing/>
      <w:rPr>
        <w:rFonts w:ascii="Arial" w:hAnsi="Arial" w:cs="Arial"/>
        <w:b/>
        <w:color w:val="008080"/>
        <w:sz w:val="16"/>
        <w:szCs w:val="16"/>
      </w:rPr>
    </w:pPr>
    <w:hyperlink r:id="rId1" w:history="1">
      <w:r w:rsidR="004F1B9D" w:rsidRPr="00FC2EA8">
        <w:rPr>
          <w:rFonts w:ascii="Arial" w:hAnsi="Arial" w:cs="Arial"/>
          <w:b/>
          <w:color w:val="008080"/>
          <w:sz w:val="16"/>
          <w:szCs w:val="16"/>
        </w:rPr>
        <w:t>www.colciencias.gov.co</w:t>
      </w:r>
    </w:hyperlink>
  </w:p>
  <w:p w:rsidR="00653033" w:rsidRPr="00E03301" w:rsidRDefault="00FC2EA8" w:rsidP="008F2889">
    <w:pPr>
      <w:tabs>
        <w:tab w:val="center" w:pos="0"/>
        <w:tab w:val="right" w:pos="8504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E03301" w:rsidRPr="00EF0512">
      <w:rPr>
        <w:rFonts w:ascii="Arial" w:hAnsi="Arial" w:cs="Arial"/>
        <w:sz w:val="16"/>
        <w:szCs w:val="16"/>
      </w:rPr>
      <w:t xml:space="preserve">Página </w:t>
    </w:r>
    <w:r w:rsidR="009C7D9F" w:rsidRPr="00EF0512">
      <w:rPr>
        <w:rFonts w:ascii="Arial" w:hAnsi="Arial" w:cs="Arial"/>
        <w:sz w:val="16"/>
        <w:szCs w:val="16"/>
      </w:rPr>
      <w:fldChar w:fldCharType="begin"/>
    </w:r>
    <w:r w:rsidR="00E03301" w:rsidRPr="00EF0512">
      <w:rPr>
        <w:rFonts w:ascii="Arial" w:hAnsi="Arial" w:cs="Arial"/>
        <w:sz w:val="16"/>
        <w:szCs w:val="16"/>
      </w:rPr>
      <w:instrText xml:space="preserve"> </w:instrText>
    </w:r>
    <w:r w:rsidR="00F06E92">
      <w:rPr>
        <w:rFonts w:ascii="Arial" w:hAnsi="Arial" w:cs="Arial"/>
        <w:sz w:val="16"/>
        <w:szCs w:val="16"/>
      </w:rPr>
      <w:instrText>PAGE</w:instrText>
    </w:r>
    <w:r w:rsidR="00E03301" w:rsidRPr="00EF0512">
      <w:rPr>
        <w:rFonts w:ascii="Arial" w:hAnsi="Arial" w:cs="Arial"/>
        <w:sz w:val="16"/>
        <w:szCs w:val="16"/>
      </w:rPr>
      <w:instrText xml:space="preserve"> </w:instrText>
    </w:r>
    <w:r w:rsidR="009C7D9F" w:rsidRPr="00EF0512">
      <w:rPr>
        <w:rFonts w:ascii="Arial" w:hAnsi="Arial" w:cs="Arial"/>
        <w:sz w:val="16"/>
        <w:szCs w:val="16"/>
      </w:rPr>
      <w:fldChar w:fldCharType="separate"/>
    </w:r>
    <w:r w:rsidR="007D14DA">
      <w:rPr>
        <w:rFonts w:ascii="Arial" w:hAnsi="Arial" w:cs="Arial"/>
        <w:noProof/>
        <w:sz w:val="16"/>
        <w:szCs w:val="16"/>
      </w:rPr>
      <w:t>3</w:t>
    </w:r>
    <w:r w:rsidR="009C7D9F" w:rsidRPr="00EF0512">
      <w:rPr>
        <w:rFonts w:ascii="Arial" w:hAnsi="Arial" w:cs="Arial"/>
        <w:sz w:val="16"/>
        <w:szCs w:val="16"/>
      </w:rPr>
      <w:fldChar w:fldCharType="end"/>
    </w:r>
    <w:r w:rsidR="00E03301" w:rsidRPr="00EF0512">
      <w:rPr>
        <w:rFonts w:ascii="Arial" w:hAnsi="Arial" w:cs="Arial"/>
        <w:sz w:val="16"/>
        <w:szCs w:val="16"/>
      </w:rPr>
      <w:t xml:space="preserve"> de </w:t>
    </w:r>
    <w:r w:rsidR="009C7D9F" w:rsidRPr="00EF0512">
      <w:rPr>
        <w:rFonts w:ascii="Arial" w:hAnsi="Arial" w:cs="Arial"/>
        <w:sz w:val="16"/>
        <w:szCs w:val="16"/>
      </w:rPr>
      <w:fldChar w:fldCharType="begin"/>
    </w:r>
    <w:r w:rsidR="00E03301" w:rsidRPr="00EF0512">
      <w:rPr>
        <w:rFonts w:ascii="Arial" w:hAnsi="Arial" w:cs="Arial"/>
        <w:sz w:val="16"/>
        <w:szCs w:val="16"/>
      </w:rPr>
      <w:instrText xml:space="preserve"> </w:instrText>
    </w:r>
    <w:r w:rsidR="00F06E92">
      <w:rPr>
        <w:rFonts w:ascii="Arial" w:hAnsi="Arial" w:cs="Arial"/>
        <w:sz w:val="16"/>
        <w:szCs w:val="16"/>
      </w:rPr>
      <w:instrText>NUMPAGES</w:instrText>
    </w:r>
    <w:r w:rsidR="00E03301" w:rsidRPr="00EF0512">
      <w:rPr>
        <w:rFonts w:ascii="Arial" w:hAnsi="Arial" w:cs="Arial"/>
        <w:sz w:val="16"/>
        <w:szCs w:val="16"/>
      </w:rPr>
      <w:instrText xml:space="preserve"> </w:instrText>
    </w:r>
    <w:r w:rsidR="009C7D9F" w:rsidRPr="00EF0512">
      <w:rPr>
        <w:rFonts w:ascii="Arial" w:hAnsi="Arial" w:cs="Arial"/>
        <w:sz w:val="16"/>
        <w:szCs w:val="16"/>
      </w:rPr>
      <w:fldChar w:fldCharType="separate"/>
    </w:r>
    <w:r w:rsidR="007D14DA">
      <w:rPr>
        <w:rFonts w:ascii="Arial" w:hAnsi="Arial" w:cs="Arial"/>
        <w:noProof/>
        <w:sz w:val="16"/>
        <w:szCs w:val="16"/>
      </w:rPr>
      <w:t>3</w:t>
    </w:r>
    <w:r w:rsidR="009C7D9F" w:rsidRPr="00EF051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30B" w:rsidRDefault="00F1530B">
      <w:r>
        <w:separator/>
      </w:r>
    </w:p>
  </w:footnote>
  <w:footnote w:type="continuationSeparator" w:id="0">
    <w:p w:rsidR="00F1530B" w:rsidRDefault="00F15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54" w:type="dxa"/>
      <w:tblInd w:w="-34" w:type="dxa"/>
      <w:tblLayout w:type="fixed"/>
      <w:tblLook w:val="04A0" w:firstRow="1" w:lastRow="0" w:firstColumn="1" w:lastColumn="0" w:noHBand="0" w:noVBand="1"/>
    </w:tblPr>
    <w:tblGrid>
      <w:gridCol w:w="4253"/>
      <w:gridCol w:w="284"/>
      <w:gridCol w:w="2551"/>
      <w:gridCol w:w="1966"/>
    </w:tblGrid>
    <w:tr w:rsidR="0006072A" w:rsidTr="001F3355">
      <w:tc>
        <w:tcPr>
          <w:tcW w:w="4253" w:type="dxa"/>
          <w:shd w:val="clear" w:color="auto" w:fill="auto"/>
        </w:tcPr>
        <w:p w:rsidR="0006072A" w:rsidRDefault="0006072A" w:rsidP="0006072A">
          <w:pPr>
            <w:ind w:left="-426"/>
          </w:pPr>
        </w:p>
      </w:tc>
      <w:tc>
        <w:tcPr>
          <w:tcW w:w="2835" w:type="dxa"/>
          <w:gridSpan w:val="2"/>
          <w:shd w:val="clear" w:color="auto" w:fill="auto"/>
        </w:tcPr>
        <w:p w:rsidR="0006072A" w:rsidRPr="005C4603" w:rsidRDefault="0006072A" w:rsidP="005A554B"/>
      </w:tc>
      <w:tc>
        <w:tcPr>
          <w:tcW w:w="1966" w:type="dxa"/>
          <w:shd w:val="clear" w:color="auto" w:fill="auto"/>
        </w:tcPr>
        <w:p w:rsidR="0006072A" w:rsidRDefault="0006072A" w:rsidP="005A554B"/>
      </w:tc>
    </w:tr>
    <w:tr w:rsidR="001F3355" w:rsidTr="001F3355">
      <w:tc>
        <w:tcPr>
          <w:tcW w:w="4537" w:type="dxa"/>
          <w:gridSpan w:val="2"/>
          <w:shd w:val="clear" w:color="auto" w:fill="auto"/>
        </w:tcPr>
        <w:p w:rsidR="001F3355" w:rsidRPr="001F3355" w:rsidRDefault="00E248EB" w:rsidP="00590BA8">
          <w:pPr>
            <w:ind w:left="-426"/>
            <w:jc w:val="center"/>
          </w:pPr>
          <w:r>
            <w:rPr>
              <w:noProof/>
              <w:lang w:eastAsia="es-CO"/>
            </w:rPr>
            <w:drawing>
              <wp:inline distT="0" distB="0" distL="0" distR="0">
                <wp:extent cx="2495550" cy="447675"/>
                <wp:effectExtent l="0" t="0" r="0" b="9525"/>
                <wp:docPr id="1" name="Imagen 1" descr="Descripción: D:\COLCIENCIAS\edflorez\Institucionales\IMAGEN CORPORATIVA_COLCIENCIAS\LOGOS-Colciencias-ERY\Logotipo para envio web\Colciencias+prosperida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Descripción: D:\COLCIENCIAS\edflorez\Institucionales\IMAGEN CORPORATIVA_COLCIENCIAS\LOGOS-Colciencias-ERY\Logotipo para envio web\Colciencias+prosperida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55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shd w:val="clear" w:color="auto" w:fill="auto"/>
        </w:tcPr>
        <w:p w:rsidR="001F3355" w:rsidRPr="001F3355" w:rsidRDefault="00E248EB" w:rsidP="001F3355">
          <w:pPr>
            <w:jc w:val="center"/>
          </w:pPr>
          <w:r>
            <w:rPr>
              <w:noProof/>
              <w:lang w:eastAsia="es-CO"/>
            </w:rPr>
            <w:drawing>
              <wp:inline distT="0" distB="0" distL="0" distR="0">
                <wp:extent cx="981075" cy="533400"/>
                <wp:effectExtent l="0" t="0" r="9525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66" w:type="dxa"/>
          <w:shd w:val="clear" w:color="auto" w:fill="auto"/>
        </w:tcPr>
        <w:p w:rsidR="001F3355" w:rsidRPr="001F3355" w:rsidRDefault="00E248EB" w:rsidP="001F3355">
          <w:pPr>
            <w:jc w:val="center"/>
          </w:pPr>
          <w:r>
            <w:rPr>
              <w:noProof/>
              <w:lang w:eastAsia="es-CO"/>
            </w:rPr>
            <w:drawing>
              <wp:inline distT="0" distB="0" distL="0" distR="0">
                <wp:extent cx="847725" cy="685800"/>
                <wp:effectExtent l="0" t="0" r="9525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F51D3" w:rsidRPr="0006072A" w:rsidRDefault="009F51D3" w:rsidP="0006072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FDA6C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A07AE99C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8EEECA0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4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6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7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8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9">
    <w:nsid w:val="00000017"/>
    <w:multiLevelType w:val="singleLevel"/>
    <w:tmpl w:val="00000017"/>
    <w:name w:val="WW8Num2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1">
    <w:nsid w:val="0000001A"/>
    <w:multiLevelType w:val="single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2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5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6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7">
    <w:nsid w:val="00000020"/>
    <w:multiLevelType w:val="singleLevel"/>
    <w:tmpl w:val="00000020"/>
    <w:name w:val="WW8Num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8">
    <w:nsid w:val="00000022"/>
    <w:multiLevelType w:val="singleLevel"/>
    <w:tmpl w:val="00000022"/>
    <w:name w:val="WW8Num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9">
    <w:nsid w:val="00851768"/>
    <w:multiLevelType w:val="hybridMultilevel"/>
    <w:tmpl w:val="8E1C6F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12B0A31"/>
    <w:multiLevelType w:val="hybridMultilevel"/>
    <w:tmpl w:val="6ECAC9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2AC3892"/>
    <w:multiLevelType w:val="hybridMultilevel"/>
    <w:tmpl w:val="3DF098FE"/>
    <w:lvl w:ilvl="0" w:tplc="07B404E4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0FE61344"/>
    <w:multiLevelType w:val="hybridMultilevel"/>
    <w:tmpl w:val="B778268E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1D375B5"/>
    <w:multiLevelType w:val="hybridMultilevel"/>
    <w:tmpl w:val="D884E9E0"/>
    <w:name w:val="WW8Num542"/>
    <w:lvl w:ilvl="0" w:tplc="720806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15300E22"/>
    <w:multiLevelType w:val="hybridMultilevel"/>
    <w:tmpl w:val="D5E8D5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62C3CAF"/>
    <w:multiLevelType w:val="hybridMultilevel"/>
    <w:tmpl w:val="346EDF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0267F5B"/>
    <w:multiLevelType w:val="hybridMultilevel"/>
    <w:tmpl w:val="AB125B20"/>
    <w:lvl w:ilvl="0" w:tplc="5E3212B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631598C"/>
    <w:multiLevelType w:val="hybridMultilevel"/>
    <w:tmpl w:val="7C94D3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CB01093"/>
    <w:multiLevelType w:val="hybridMultilevel"/>
    <w:tmpl w:val="C03E87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E36173F"/>
    <w:multiLevelType w:val="hybridMultilevel"/>
    <w:tmpl w:val="6F186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EC14CFC"/>
    <w:multiLevelType w:val="hybridMultilevel"/>
    <w:tmpl w:val="4B7408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4867A0"/>
    <w:multiLevelType w:val="hybridMultilevel"/>
    <w:tmpl w:val="81DA1EB4"/>
    <w:lvl w:ilvl="0" w:tplc="CB2A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6CC619A"/>
    <w:multiLevelType w:val="hybridMultilevel"/>
    <w:tmpl w:val="C980D2D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7823839"/>
    <w:multiLevelType w:val="hybridMultilevel"/>
    <w:tmpl w:val="26FE415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384E5635"/>
    <w:multiLevelType w:val="hybridMultilevel"/>
    <w:tmpl w:val="7916DA1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9B9296E"/>
    <w:multiLevelType w:val="hybridMultilevel"/>
    <w:tmpl w:val="33D49C96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724" w:hanging="360"/>
      </w:pPr>
    </w:lvl>
    <w:lvl w:ilvl="2" w:tplc="240A001B" w:tentative="1">
      <w:start w:val="1"/>
      <w:numFmt w:val="lowerRoman"/>
      <w:lvlText w:val="%3."/>
      <w:lvlJc w:val="right"/>
      <w:pPr>
        <w:ind w:left="2444" w:hanging="180"/>
      </w:pPr>
    </w:lvl>
    <w:lvl w:ilvl="3" w:tplc="240A000F" w:tentative="1">
      <w:start w:val="1"/>
      <w:numFmt w:val="decimal"/>
      <w:lvlText w:val="%4."/>
      <w:lvlJc w:val="left"/>
      <w:pPr>
        <w:ind w:left="3164" w:hanging="360"/>
      </w:pPr>
    </w:lvl>
    <w:lvl w:ilvl="4" w:tplc="240A0019" w:tentative="1">
      <w:start w:val="1"/>
      <w:numFmt w:val="lowerLetter"/>
      <w:lvlText w:val="%5."/>
      <w:lvlJc w:val="left"/>
      <w:pPr>
        <w:ind w:left="3884" w:hanging="360"/>
      </w:pPr>
    </w:lvl>
    <w:lvl w:ilvl="5" w:tplc="240A001B" w:tentative="1">
      <w:start w:val="1"/>
      <w:numFmt w:val="lowerRoman"/>
      <w:lvlText w:val="%6."/>
      <w:lvlJc w:val="right"/>
      <w:pPr>
        <w:ind w:left="4604" w:hanging="180"/>
      </w:pPr>
    </w:lvl>
    <w:lvl w:ilvl="6" w:tplc="240A000F" w:tentative="1">
      <w:start w:val="1"/>
      <w:numFmt w:val="decimal"/>
      <w:lvlText w:val="%7."/>
      <w:lvlJc w:val="left"/>
      <w:pPr>
        <w:ind w:left="5324" w:hanging="360"/>
      </w:pPr>
    </w:lvl>
    <w:lvl w:ilvl="7" w:tplc="240A0019" w:tentative="1">
      <w:start w:val="1"/>
      <w:numFmt w:val="lowerLetter"/>
      <w:lvlText w:val="%8."/>
      <w:lvlJc w:val="left"/>
      <w:pPr>
        <w:ind w:left="6044" w:hanging="360"/>
      </w:pPr>
    </w:lvl>
    <w:lvl w:ilvl="8" w:tplc="2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3AF62F0A"/>
    <w:multiLevelType w:val="hybridMultilevel"/>
    <w:tmpl w:val="BB0EA7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DDB2FAC"/>
    <w:multiLevelType w:val="hybridMultilevel"/>
    <w:tmpl w:val="53AECBCC"/>
    <w:lvl w:ilvl="0" w:tplc="24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0C4573B"/>
    <w:multiLevelType w:val="hybridMultilevel"/>
    <w:tmpl w:val="E0C208E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454A6F8F"/>
    <w:multiLevelType w:val="hybridMultilevel"/>
    <w:tmpl w:val="FB64BD9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5C43FB5"/>
    <w:multiLevelType w:val="hybridMultilevel"/>
    <w:tmpl w:val="AC2E0364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B582A5D"/>
    <w:multiLevelType w:val="hybridMultilevel"/>
    <w:tmpl w:val="FA7E4570"/>
    <w:lvl w:ilvl="0" w:tplc="CB2A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DAA298B"/>
    <w:multiLevelType w:val="hybridMultilevel"/>
    <w:tmpl w:val="39EA2652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5252E99"/>
    <w:multiLevelType w:val="hybridMultilevel"/>
    <w:tmpl w:val="228A7420"/>
    <w:lvl w:ilvl="0" w:tplc="C16CF23A">
      <w:start w:val="17"/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4">
    <w:nsid w:val="628C67F2"/>
    <w:multiLevelType w:val="hybridMultilevel"/>
    <w:tmpl w:val="E02CBD88"/>
    <w:lvl w:ilvl="0" w:tplc="A13E38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FE54A0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2A4F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C73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CEF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905E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49B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C858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A248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4F2A91"/>
    <w:multiLevelType w:val="hybridMultilevel"/>
    <w:tmpl w:val="55A0402A"/>
    <w:lvl w:ilvl="0" w:tplc="00000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131136"/>
    <w:multiLevelType w:val="hybridMultilevel"/>
    <w:tmpl w:val="E52C5F48"/>
    <w:lvl w:ilvl="0" w:tplc="240A0001">
      <w:start w:val="17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">
    <w:nsid w:val="7E845D3B"/>
    <w:multiLevelType w:val="hybridMultilevel"/>
    <w:tmpl w:val="03BE06F6"/>
    <w:lvl w:ilvl="0" w:tplc="A00088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33"/>
  </w:num>
  <w:num w:numId="19">
    <w:abstractNumId w:val="23"/>
  </w:num>
  <w:num w:numId="20">
    <w:abstractNumId w:val="42"/>
  </w:num>
  <w:num w:numId="21">
    <w:abstractNumId w:val="20"/>
  </w:num>
  <w:num w:numId="22">
    <w:abstractNumId w:val="19"/>
  </w:num>
  <w:num w:numId="23">
    <w:abstractNumId w:val="27"/>
  </w:num>
  <w:num w:numId="24">
    <w:abstractNumId w:val="24"/>
  </w:num>
  <w:num w:numId="25">
    <w:abstractNumId w:val="47"/>
  </w:num>
  <w:num w:numId="26">
    <w:abstractNumId w:val="44"/>
  </w:num>
  <w:num w:numId="27">
    <w:abstractNumId w:val="40"/>
  </w:num>
  <w:num w:numId="28">
    <w:abstractNumId w:val="34"/>
  </w:num>
  <w:num w:numId="29">
    <w:abstractNumId w:val="22"/>
  </w:num>
  <w:num w:numId="30">
    <w:abstractNumId w:val="45"/>
  </w:num>
  <w:num w:numId="31">
    <w:abstractNumId w:val="25"/>
  </w:num>
  <w:num w:numId="32">
    <w:abstractNumId w:val="30"/>
  </w:num>
  <w:num w:numId="33">
    <w:abstractNumId w:val="43"/>
  </w:num>
  <w:num w:numId="34">
    <w:abstractNumId w:val="46"/>
  </w:num>
  <w:num w:numId="35">
    <w:abstractNumId w:val="36"/>
  </w:num>
  <w:num w:numId="36">
    <w:abstractNumId w:val="26"/>
  </w:num>
  <w:num w:numId="37">
    <w:abstractNumId w:val="35"/>
  </w:num>
  <w:num w:numId="38">
    <w:abstractNumId w:val="21"/>
  </w:num>
  <w:num w:numId="39">
    <w:abstractNumId w:val="38"/>
  </w:num>
  <w:num w:numId="40">
    <w:abstractNumId w:val="37"/>
  </w:num>
  <w:num w:numId="41">
    <w:abstractNumId w:val="29"/>
  </w:num>
  <w:num w:numId="42">
    <w:abstractNumId w:val="32"/>
  </w:num>
  <w:num w:numId="43">
    <w:abstractNumId w:val="31"/>
  </w:num>
  <w:num w:numId="44">
    <w:abstractNumId w:val="41"/>
  </w:num>
  <w:num w:numId="45">
    <w:abstractNumId w:val="1"/>
  </w:num>
  <w:num w:numId="46">
    <w:abstractNumId w:val="28"/>
  </w:num>
  <w:num w:numId="47">
    <w:abstractNumId w:val="39"/>
  </w:num>
  <w:num w:numId="48">
    <w:abstractNumId w:val="1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007"/>
    <w:rsid w:val="00001A76"/>
    <w:rsid w:val="000154D4"/>
    <w:rsid w:val="00017CCD"/>
    <w:rsid w:val="00017F15"/>
    <w:rsid w:val="000275A2"/>
    <w:rsid w:val="000326E1"/>
    <w:rsid w:val="0003305F"/>
    <w:rsid w:val="00056F8D"/>
    <w:rsid w:val="000572B6"/>
    <w:rsid w:val="0005757A"/>
    <w:rsid w:val="0006072A"/>
    <w:rsid w:val="00063EC7"/>
    <w:rsid w:val="000815E7"/>
    <w:rsid w:val="000909CD"/>
    <w:rsid w:val="00097DBE"/>
    <w:rsid w:val="000A483C"/>
    <w:rsid w:val="000A515E"/>
    <w:rsid w:val="000B5A1E"/>
    <w:rsid w:val="000B5E65"/>
    <w:rsid w:val="000B7464"/>
    <w:rsid w:val="000C0632"/>
    <w:rsid w:val="000C0996"/>
    <w:rsid w:val="000C0AB9"/>
    <w:rsid w:val="000C0F01"/>
    <w:rsid w:val="000C206D"/>
    <w:rsid w:val="000D2262"/>
    <w:rsid w:val="000F14F5"/>
    <w:rsid w:val="000F20B0"/>
    <w:rsid w:val="000F5E7C"/>
    <w:rsid w:val="0010494D"/>
    <w:rsid w:val="001071C9"/>
    <w:rsid w:val="00111790"/>
    <w:rsid w:val="00125BDA"/>
    <w:rsid w:val="00127F35"/>
    <w:rsid w:val="0013000C"/>
    <w:rsid w:val="0013047F"/>
    <w:rsid w:val="00130B89"/>
    <w:rsid w:val="001312AB"/>
    <w:rsid w:val="001417A8"/>
    <w:rsid w:val="0014371F"/>
    <w:rsid w:val="001517DD"/>
    <w:rsid w:val="00167C54"/>
    <w:rsid w:val="00167D9C"/>
    <w:rsid w:val="0017389E"/>
    <w:rsid w:val="00176448"/>
    <w:rsid w:val="001801F7"/>
    <w:rsid w:val="001815F0"/>
    <w:rsid w:val="0018489F"/>
    <w:rsid w:val="001859A8"/>
    <w:rsid w:val="0018721A"/>
    <w:rsid w:val="0019186B"/>
    <w:rsid w:val="00193ADA"/>
    <w:rsid w:val="001A0276"/>
    <w:rsid w:val="001A09DD"/>
    <w:rsid w:val="001B1FA9"/>
    <w:rsid w:val="001C1149"/>
    <w:rsid w:val="001C2AEE"/>
    <w:rsid w:val="001C60D0"/>
    <w:rsid w:val="001E2024"/>
    <w:rsid w:val="001E21B3"/>
    <w:rsid w:val="001E4ADF"/>
    <w:rsid w:val="001E649F"/>
    <w:rsid w:val="001F3355"/>
    <w:rsid w:val="002054AE"/>
    <w:rsid w:val="00206720"/>
    <w:rsid w:val="00206C2A"/>
    <w:rsid w:val="00220E78"/>
    <w:rsid w:val="00221302"/>
    <w:rsid w:val="00221B2C"/>
    <w:rsid w:val="002222AA"/>
    <w:rsid w:val="00225AD0"/>
    <w:rsid w:val="0023347C"/>
    <w:rsid w:val="00236099"/>
    <w:rsid w:val="0023742E"/>
    <w:rsid w:val="00251F88"/>
    <w:rsid w:val="00252ECD"/>
    <w:rsid w:val="00262BB6"/>
    <w:rsid w:val="00270B7D"/>
    <w:rsid w:val="002746ED"/>
    <w:rsid w:val="00293F4A"/>
    <w:rsid w:val="002A1EB5"/>
    <w:rsid w:val="002A3ADD"/>
    <w:rsid w:val="002A62F7"/>
    <w:rsid w:val="002C17F8"/>
    <w:rsid w:val="002D5EE1"/>
    <w:rsid w:val="002F5833"/>
    <w:rsid w:val="002F6BC7"/>
    <w:rsid w:val="00307E06"/>
    <w:rsid w:val="00311B0E"/>
    <w:rsid w:val="00314EC1"/>
    <w:rsid w:val="00326406"/>
    <w:rsid w:val="00336073"/>
    <w:rsid w:val="003368A4"/>
    <w:rsid w:val="003428EB"/>
    <w:rsid w:val="00343A21"/>
    <w:rsid w:val="00343BD6"/>
    <w:rsid w:val="00350406"/>
    <w:rsid w:val="00350D52"/>
    <w:rsid w:val="00361239"/>
    <w:rsid w:val="003737B5"/>
    <w:rsid w:val="00380FA0"/>
    <w:rsid w:val="0038257C"/>
    <w:rsid w:val="003851D3"/>
    <w:rsid w:val="0038780C"/>
    <w:rsid w:val="00391314"/>
    <w:rsid w:val="00394F1C"/>
    <w:rsid w:val="003A2041"/>
    <w:rsid w:val="003A24CE"/>
    <w:rsid w:val="003C0C0A"/>
    <w:rsid w:val="003C1A91"/>
    <w:rsid w:val="003D043B"/>
    <w:rsid w:val="003D108E"/>
    <w:rsid w:val="003D1247"/>
    <w:rsid w:val="003E03A0"/>
    <w:rsid w:val="003F23F3"/>
    <w:rsid w:val="003F3CA0"/>
    <w:rsid w:val="00404A66"/>
    <w:rsid w:val="00405B84"/>
    <w:rsid w:val="00406C0B"/>
    <w:rsid w:val="00406C68"/>
    <w:rsid w:val="00410A3A"/>
    <w:rsid w:val="004132A9"/>
    <w:rsid w:val="004162DD"/>
    <w:rsid w:val="00416802"/>
    <w:rsid w:val="00421ADB"/>
    <w:rsid w:val="00431A3F"/>
    <w:rsid w:val="00434DAD"/>
    <w:rsid w:val="00440DE9"/>
    <w:rsid w:val="00442EA8"/>
    <w:rsid w:val="00444C95"/>
    <w:rsid w:val="004520DE"/>
    <w:rsid w:val="004541B4"/>
    <w:rsid w:val="004541F8"/>
    <w:rsid w:val="004544F1"/>
    <w:rsid w:val="0046410D"/>
    <w:rsid w:val="00464AD4"/>
    <w:rsid w:val="00471169"/>
    <w:rsid w:val="00473F9C"/>
    <w:rsid w:val="004744EE"/>
    <w:rsid w:val="0048282B"/>
    <w:rsid w:val="00483F20"/>
    <w:rsid w:val="00487E36"/>
    <w:rsid w:val="00491E95"/>
    <w:rsid w:val="004B4B8C"/>
    <w:rsid w:val="004C0560"/>
    <w:rsid w:val="004C35F9"/>
    <w:rsid w:val="004C699C"/>
    <w:rsid w:val="004C6A65"/>
    <w:rsid w:val="004C6CBA"/>
    <w:rsid w:val="004C7384"/>
    <w:rsid w:val="004D107B"/>
    <w:rsid w:val="004E1BF8"/>
    <w:rsid w:val="004F1B9D"/>
    <w:rsid w:val="00500210"/>
    <w:rsid w:val="00500F5C"/>
    <w:rsid w:val="0050477F"/>
    <w:rsid w:val="005104EF"/>
    <w:rsid w:val="00511717"/>
    <w:rsid w:val="005126E1"/>
    <w:rsid w:val="00513E59"/>
    <w:rsid w:val="00514800"/>
    <w:rsid w:val="00526171"/>
    <w:rsid w:val="005274E1"/>
    <w:rsid w:val="0053761C"/>
    <w:rsid w:val="005409ED"/>
    <w:rsid w:val="00545820"/>
    <w:rsid w:val="00546436"/>
    <w:rsid w:val="00547B89"/>
    <w:rsid w:val="00547C4E"/>
    <w:rsid w:val="00547E70"/>
    <w:rsid w:val="00550F41"/>
    <w:rsid w:val="005512C0"/>
    <w:rsid w:val="005516D7"/>
    <w:rsid w:val="00555DB5"/>
    <w:rsid w:val="00557857"/>
    <w:rsid w:val="00566335"/>
    <w:rsid w:val="00566D17"/>
    <w:rsid w:val="00570C82"/>
    <w:rsid w:val="00577898"/>
    <w:rsid w:val="005824F3"/>
    <w:rsid w:val="00582C3F"/>
    <w:rsid w:val="0059056E"/>
    <w:rsid w:val="00590BA8"/>
    <w:rsid w:val="00593AA5"/>
    <w:rsid w:val="0059557E"/>
    <w:rsid w:val="00596338"/>
    <w:rsid w:val="005A32C5"/>
    <w:rsid w:val="005A554B"/>
    <w:rsid w:val="005A76FE"/>
    <w:rsid w:val="005B5E63"/>
    <w:rsid w:val="005C4342"/>
    <w:rsid w:val="005C5F78"/>
    <w:rsid w:val="005D1335"/>
    <w:rsid w:val="005D25E6"/>
    <w:rsid w:val="005D32DB"/>
    <w:rsid w:val="005E6CB3"/>
    <w:rsid w:val="005F0A69"/>
    <w:rsid w:val="00601BDF"/>
    <w:rsid w:val="006026E9"/>
    <w:rsid w:val="00604616"/>
    <w:rsid w:val="0060653C"/>
    <w:rsid w:val="00610559"/>
    <w:rsid w:val="00615F9B"/>
    <w:rsid w:val="00621321"/>
    <w:rsid w:val="00627E88"/>
    <w:rsid w:val="00631C91"/>
    <w:rsid w:val="006370A1"/>
    <w:rsid w:val="006469D6"/>
    <w:rsid w:val="00646F9E"/>
    <w:rsid w:val="00653033"/>
    <w:rsid w:val="006572BA"/>
    <w:rsid w:val="006631E5"/>
    <w:rsid w:val="00670B34"/>
    <w:rsid w:val="00673110"/>
    <w:rsid w:val="00677525"/>
    <w:rsid w:val="006815B9"/>
    <w:rsid w:val="006821E9"/>
    <w:rsid w:val="00687C77"/>
    <w:rsid w:val="006919DB"/>
    <w:rsid w:val="006A60CB"/>
    <w:rsid w:val="006D32A5"/>
    <w:rsid w:val="006D43B3"/>
    <w:rsid w:val="006D6AE4"/>
    <w:rsid w:val="006D7446"/>
    <w:rsid w:val="006E182A"/>
    <w:rsid w:val="006E2F9C"/>
    <w:rsid w:val="006E2FB7"/>
    <w:rsid w:val="006E4E0A"/>
    <w:rsid w:val="0070603C"/>
    <w:rsid w:val="00711710"/>
    <w:rsid w:val="00714792"/>
    <w:rsid w:val="00717D03"/>
    <w:rsid w:val="00721C95"/>
    <w:rsid w:val="00730B14"/>
    <w:rsid w:val="00734857"/>
    <w:rsid w:val="007360BF"/>
    <w:rsid w:val="007463C2"/>
    <w:rsid w:val="007473CE"/>
    <w:rsid w:val="00747E2E"/>
    <w:rsid w:val="00751929"/>
    <w:rsid w:val="00754C14"/>
    <w:rsid w:val="00764983"/>
    <w:rsid w:val="00764E2A"/>
    <w:rsid w:val="00771111"/>
    <w:rsid w:val="00771777"/>
    <w:rsid w:val="00771DD6"/>
    <w:rsid w:val="007773C7"/>
    <w:rsid w:val="0078024B"/>
    <w:rsid w:val="0078177E"/>
    <w:rsid w:val="00787DC7"/>
    <w:rsid w:val="00791780"/>
    <w:rsid w:val="00791B91"/>
    <w:rsid w:val="007A1A45"/>
    <w:rsid w:val="007A32AB"/>
    <w:rsid w:val="007A490D"/>
    <w:rsid w:val="007A5744"/>
    <w:rsid w:val="007B4AA7"/>
    <w:rsid w:val="007D14DA"/>
    <w:rsid w:val="007D4DAA"/>
    <w:rsid w:val="007D5F50"/>
    <w:rsid w:val="007E1BAC"/>
    <w:rsid w:val="007E1D78"/>
    <w:rsid w:val="007E69BE"/>
    <w:rsid w:val="007E6EBA"/>
    <w:rsid w:val="007F212C"/>
    <w:rsid w:val="007F4F7D"/>
    <w:rsid w:val="00801FC0"/>
    <w:rsid w:val="00803702"/>
    <w:rsid w:val="008078BE"/>
    <w:rsid w:val="00824E0A"/>
    <w:rsid w:val="00831F67"/>
    <w:rsid w:val="0084381C"/>
    <w:rsid w:val="00845D0E"/>
    <w:rsid w:val="008501FB"/>
    <w:rsid w:val="00853CB6"/>
    <w:rsid w:val="008558B8"/>
    <w:rsid w:val="00857B49"/>
    <w:rsid w:val="008759E7"/>
    <w:rsid w:val="00876629"/>
    <w:rsid w:val="0089333F"/>
    <w:rsid w:val="008A1197"/>
    <w:rsid w:val="008A29B8"/>
    <w:rsid w:val="008A446C"/>
    <w:rsid w:val="008C3007"/>
    <w:rsid w:val="008C39DA"/>
    <w:rsid w:val="008C440A"/>
    <w:rsid w:val="008C68BD"/>
    <w:rsid w:val="008C7D57"/>
    <w:rsid w:val="008D3263"/>
    <w:rsid w:val="008D4ADC"/>
    <w:rsid w:val="008E3667"/>
    <w:rsid w:val="008E6523"/>
    <w:rsid w:val="008E6A74"/>
    <w:rsid w:val="008E6F6A"/>
    <w:rsid w:val="008F2889"/>
    <w:rsid w:val="008F3D09"/>
    <w:rsid w:val="008F4330"/>
    <w:rsid w:val="008F51F0"/>
    <w:rsid w:val="0091237C"/>
    <w:rsid w:val="0091286A"/>
    <w:rsid w:val="009214AF"/>
    <w:rsid w:val="00922C2D"/>
    <w:rsid w:val="00923082"/>
    <w:rsid w:val="00925B91"/>
    <w:rsid w:val="00926F30"/>
    <w:rsid w:val="00930F70"/>
    <w:rsid w:val="00934ECF"/>
    <w:rsid w:val="00950559"/>
    <w:rsid w:val="009536B7"/>
    <w:rsid w:val="009543AF"/>
    <w:rsid w:val="00964D7A"/>
    <w:rsid w:val="00974CCA"/>
    <w:rsid w:val="0098073A"/>
    <w:rsid w:val="00986036"/>
    <w:rsid w:val="00996336"/>
    <w:rsid w:val="009A535F"/>
    <w:rsid w:val="009B236D"/>
    <w:rsid w:val="009B64A2"/>
    <w:rsid w:val="009C01D0"/>
    <w:rsid w:val="009C161D"/>
    <w:rsid w:val="009C49F4"/>
    <w:rsid w:val="009C7D9F"/>
    <w:rsid w:val="009D16F8"/>
    <w:rsid w:val="009D3813"/>
    <w:rsid w:val="009D7235"/>
    <w:rsid w:val="009E733F"/>
    <w:rsid w:val="009F2846"/>
    <w:rsid w:val="009F379C"/>
    <w:rsid w:val="009F51D3"/>
    <w:rsid w:val="009F66CE"/>
    <w:rsid w:val="00A004BD"/>
    <w:rsid w:val="00A045F6"/>
    <w:rsid w:val="00A1072E"/>
    <w:rsid w:val="00A11300"/>
    <w:rsid w:val="00A136F1"/>
    <w:rsid w:val="00A1407D"/>
    <w:rsid w:val="00A1754D"/>
    <w:rsid w:val="00A35EA1"/>
    <w:rsid w:val="00A370DA"/>
    <w:rsid w:val="00A401CD"/>
    <w:rsid w:val="00A462A5"/>
    <w:rsid w:val="00A4711C"/>
    <w:rsid w:val="00A51826"/>
    <w:rsid w:val="00A518FA"/>
    <w:rsid w:val="00A54496"/>
    <w:rsid w:val="00A5751E"/>
    <w:rsid w:val="00A65A7D"/>
    <w:rsid w:val="00A751C5"/>
    <w:rsid w:val="00A83191"/>
    <w:rsid w:val="00A864F5"/>
    <w:rsid w:val="00A900D8"/>
    <w:rsid w:val="00A92E7E"/>
    <w:rsid w:val="00A946D1"/>
    <w:rsid w:val="00A947E1"/>
    <w:rsid w:val="00AA3F07"/>
    <w:rsid w:val="00AA42B7"/>
    <w:rsid w:val="00AB0CB0"/>
    <w:rsid w:val="00AB2617"/>
    <w:rsid w:val="00AB3F52"/>
    <w:rsid w:val="00AC227E"/>
    <w:rsid w:val="00AC3199"/>
    <w:rsid w:val="00AE536A"/>
    <w:rsid w:val="00AE7A57"/>
    <w:rsid w:val="00AF4CA9"/>
    <w:rsid w:val="00B057C8"/>
    <w:rsid w:val="00B06BDA"/>
    <w:rsid w:val="00B16105"/>
    <w:rsid w:val="00B166A7"/>
    <w:rsid w:val="00B201A0"/>
    <w:rsid w:val="00B22643"/>
    <w:rsid w:val="00B22BC4"/>
    <w:rsid w:val="00B23701"/>
    <w:rsid w:val="00B2482E"/>
    <w:rsid w:val="00B25D6E"/>
    <w:rsid w:val="00B3289D"/>
    <w:rsid w:val="00B32B8D"/>
    <w:rsid w:val="00B33322"/>
    <w:rsid w:val="00B33A1A"/>
    <w:rsid w:val="00B42144"/>
    <w:rsid w:val="00B47170"/>
    <w:rsid w:val="00B47C65"/>
    <w:rsid w:val="00B60FB0"/>
    <w:rsid w:val="00B72E51"/>
    <w:rsid w:val="00B75259"/>
    <w:rsid w:val="00B93455"/>
    <w:rsid w:val="00B960B5"/>
    <w:rsid w:val="00B977E2"/>
    <w:rsid w:val="00BA1FD0"/>
    <w:rsid w:val="00BA4BF8"/>
    <w:rsid w:val="00BB03CC"/>
    <w:rsid w:val="00BB06C4"/>
    <w:rsid w:val="00BB2E25"/>
    <w:rsid w:val="00BB7E9C"/>
    <w:rsid w:val="00BC0921"/>
    <w:rsid w:val="00BD2A55"/>
    <w:rsid w:val="00BD3C2E"/>
    <w:rsid w:val="00BD6BFA"/>
    <w:rsid w:val="00BF1D2A"/>
    <w:rsid w:val="00BF4AC4"/>
    <w:rsid w:val="00BF4F25"/>
    <w:rsid w:val="00BF676D"/>
    <w:rsid w:val="00C00CFD"/>
    <w:rsid w:val="00C0764A"/>
    <w:rsid w:val="00C177A7"/>
    <w:rsid w:val="00C36CBA"/>
    <w:rsid w:val="00C36CEC"/>
    <w:rsid w:val="00C36DE4"/>
    <w:rsid w:val="00C42280"/>
    <w:rsid w:val="00C43490"/>
    <w:rsid w:val="00C44417"/>
    <w:rsid w:val="00C45FAC"/>
    <w:rsid w:val="00C474E9"/>
    <w:rsid w:val="00C5025C"/>
    <w:rsid w:val="00C53F50"/>
    <w:rsid w:val="00C53F6C"/>
    <w:rsid w:val="00C54A51"/>
    <w:rsid w:val="00C628E8"/>
    <w:rsid w:val="00C64119"/>
    <w:rsid w:val="00C64D0E"/>
    <w:rsid w:val="00C70836"/>
    <w:rsid w:val="00C70C8E"/>
    <w:rsid w:val="00C710B5"/>
    <w:rsid w:val="00C73955"/>
    <w:rsid w:val="00C73D89"/>
    <w:rsid w:val="00C85BA0"/>
    <w:rsid w:val="00C90701"/>
    <w:rsid w:val="00C93557"/>
    <w:rsid w:val="00C94F79"/>
    <w:rsid w:val="00CA57B8"/>
    <w:rsid w:val="00CB1518"/>
    <w:rsid w:val="00CB6D7E"/>
    <w:rsid w:val="00CD581E"/>
    <w:rsid w:val="00CE43F4"/>
    <w:rsid w:val="00CE5196"/>
    <w:rsid w:val="00D009E3"/>
    <w:rsid w:val="00D01C25"/>
    <w:rsid w:val="00D03463"/>
    <w:rsid w:val="00D147EB"/>
    <w:rsid w:val="00D15A43"/>
    <w:rsid w:val="00D15C43"/>
    <w:rsid w:val="00D175FE"/>
    <w:rsid w:val="00D2497C"/>
    <w:rsid w:val="00D24B15"/>
    <w:rsid w:val="00D27FB7"/>
    <w:rsid w:val="00D404E2"/>
    <w:rsid w:val="00D45BC3"/>
    <w:rsid w:val="00D53158"/>
    <w:rsid w:val="00D55085"/>
    <w:rsid w:val="00D67FBD"/>
    <w:rsid w:val="00D717E3"/>
    <w:rsid w:val="00D72D83"/>
    <w:rsid w:val="00D730B5"/>
    <w:rsid w:val="00D75549"/>
    <w:rsid w:val="00D77BFB"/>
    <w:rsid w:val="00D80B0A"/>
    <w:rsid w:val="00D819AC"/>
    <w:rsid w:val="00D82CE3"/>
    <w:rsid w:val="00D91A5D"/>
    <w:rsid w:val="00DA1632"/>
    <w:rsid w:val="00DA247C"/>
    <w:rsid w:val="00DB4B80"/>
    <w:rsid w:val="00DD5A21"/>
    <w:rsid w:val="00DE1498"/>
    <w:rsid w:val="00DE1D07"/>
    <w:rsid w:val="00DF4E7A"/>
    <w:rsid w:val="00DF5A0F"/>
    <w:rsid w:val="00DF7373"/>
    <w:rsid w:val="00E010D1"/>
    <w:rsid w:val="00E03301"/>
    <w:rsid w:val="00E045FD"/>
    <w:rsid w:val="00E136B6"/>
    <w:rsid w:val="00E23979"/>
    <w:rsid w:val="00E248EB"/>
    <w:rsid w:val="00E33237"/>
    <w:rsid w:val="00E353A0"/>
    <w:rsid w:val="00E41A08"/>
    <w:rsid w:val="00E44B98"/>
    <w:rsid w:val="00E53AEE"/>
    <w:rsid w:val="00E53B63"/>
    <w:rsid w:val="00E57199"/>
    <w:rsid w:val="00E63888"/>
    <w:rsid w:val="00E770A0"/>
    <w:rsid w:val="00E874EA"/>
    <w:rsid w:val="00E87ABA"/>
    <w:rsid w:val="00E90FC1"/>
    <w:rsid w:val="00E96D0C"/>
    <w:rsid w:val="00EA0B5F"/>
    <w:rsid w:val="00EA1E28"/>
    <w:rsid w:val="00EA388F"/>
    <w:rsid w:val="00EA5098"/>
    <w:rsid w:val="00EA6D74"/>
    <w:rsid w:val="00EA730C"/>
    <w:rsid w:val="00EB1426"/>
    <w:rsid w:val="00EB5758"/>
    <w:rsid w:val="00EB5AFF"/>
    <w:rsid w:val="00EB6199"/>
    <w:rsid w:val="00EC32F8"/>
    <w:rsid w:val="00EC7BBA"/>
    <w:rsid w:val="00ED0128"/>
    <w:rsid w:val="00ED0CA5"/>
    <w:rsid w:val="00ED106A"/>
    <w:rsid w:val="00ED43E3"/>
    <w:rsid w:val="00ED4B3B"/>
    <w:rsid w:val="00EE3DC3"/>
    <w:rsid w:val="00EE6BF4"/>
    <w:rsid w:val="00EF3D49"/>
    <w:rsid w:val="00F030AE"/>
    <w:rsid w:val="00F05488"/>
    <w:rsid w:val="00F06E92"/>
    <w:rsid w:val="00F11E91"/>
    <w:rsid w:val="00F1530B"/>
    <w:rsid w:val="00F1775C"/>
    <w:rsid w:val="00F20576"/>
    <w:rsid w:val="00F206A0"/>
    <w:rsid w:val="00F30B8B"/>
    <w:rsid w:val="00F328E0"/>
    <w:rsid w:val="00F47781"/>
    <w:rsid w:val="00F519C7"/>
    <w:rsid w:val="00F613C9"/>
    <w:rsid w:val="00F62D68"/>
    <w:rsid w:val="00F725B1"/>
    <w:rsid w:val="00F845D8"/>
    <w:rsid w:val="00F84B36"/>
    <w:rsid w:val="00F8603B"/>
    <w:rsid w:val="00F91177"/>
    <w:rsid w:val="00F9200F"/>
    <w:rsid w:val="00FA1969"/>
    <w:rsid w:val="00FA5DD0"/>
    <w:rsid w:val="00FB1B89"/>
    <w:rsid w:val="00FB2C17"/>
    <w:rsid w:val="00FC2EA8"/>
    <w:rsid w:val="00FC318C"/>
    <w:rsid w:val="00FD3B2C"/>
    <w:rsid w:val="00FD6EAA"/>
    <w:rsid w:val="00FD7E7A"/>
    <w:rsid w:val="00FE2960"/>
    <w:rsid w:val="00FE2A1A"/>
    <w:rsid w:val="00FE57B1"/>
    <w:rsid w:val="00FF4A06"/>
    <w:rsid w:val="00FF54D3"/>
    <w:rsid w:val="00FF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00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8C3007"/>
    <w:rPr>
      <w:rFonts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C3007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link w:val="Textoindependiente"/>
    <w:rsid w:val="008C3007"/>
    <w:rPr>
      <w:rFonts w:ascii="Helvetica" w:eastAsia="Times New Roman" w:hAnsi="Helvetica" w:cs="Times New Roman"/>
      <w:color w:val="000000"/>
      <w:sz w:val="24"/>
      <w:szCs w:val="20"/>
      <w:lang w:val="es-ES_tradnl" w:eastAsia="ar-SA"/>
    </w:rPr>
  </w:style>
  <w:style w:type="paragraph" w:styleId="Encabezado">
    <w:name w:val="header"/>
    <w:basedOn w:val="Normal"/>
    <w:next w:val="Textoindependiente"/>
    <w:link w:val="EncabezadoCar"/>
    <w:rsid w:val="008C30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">
    <w:name w:val="Title"/>
    <w:basedOn w:val="Normal"/>
    <w:next w:val="Subttulo"/>
    <w:link w:val="TtuloCar"/>
    <w:qFormat/>
    <w:rsid w:val="008C3007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TtuloCar">
    <w:name w:val="Título Car"/>
    <w:link w:val="Ttulo"/>
    <w:rsid w:val="008C3007"/>
    <w:rPr>
      <w:rFonts w:ascii="Helvetica-Bold" w:eastAsia="Times New Roman" w:hAnsi="Helvetica-Bold" w:cs="Times New Roman"/>
      <w:b/>
      <w:color w:val="000000"/>
      <w:sz w:val="24"/>
      <w:szCs w:val="20"/>
      <w:lang w:val="es-ES_tradnl" w:eastAsia="ar-SA"/>
    </w:rPr>
  </w:style>
  <w:style w:type="paragraph" w:customStyle="1" w:styleId="Textoindependiente21">
    <w:name w:val="Texto independiente 21"/>
    <w:basedOn w:val="Normal"/>
    <w:rsid w:val="008C3007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rsid w:val="008C3007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rsid w:val="008C30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notapie">
    <w:name w:val="footnote text"/>
    <w:basedOn w:val="Normal"/>
    <w:link w:val="TextonotapieCar"/>
    <w:uiPriority w:val="99"/>
    <w:rsid w:val="008C3007"/>
  </w:style>
  <w:style w:type="character" w:customStyle="1" w:styleId="TextonotapieCar">
    <w:name w:val="Texto nota pie Car"/>
    <w:link w:val="Textonotapie"/>
    <w:uiPriority w:val="99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customStyle="1" w:styleId="Listavistosa-nfasis13">
    <w:name w:val="Lista vistosa - Énfasis 13"/>
    <w:basedOn w:val="Normal"/>
    <w:uiPriority w:val="99"/>
    <w:qFormat/>
    <w:rsid w:val="008C3007"/>
    <w:pPr>
      <w:suppressAutoHyphens w:val="0"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customStyle="1" w:styleId="Cuadrculamedia1-nfasis21">
    <w:name w:val="Cuadrícula media 1 - Énfasis 21"/>
    <w:basedOn w:val="Normal"/>
    <w:uiPriority w:val="34"/>
    <w:qFormat/>
    <w:rsid w:val="008C3007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8C3007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tuloCar">
    <w:name w:val="Subtítulo Car"/>
    <w:link w:val="Subttulo"/>
    <w:uiPriority w:val="11"/>
    <w:rsid w:val="008C300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30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8C3007"/>
    <w:rPr>
      <w:rFonts w:ascii="Tahoma" w:eastAsia="Times New Roman" w:hAnsi="Tahoma" w:cs="Tahoma"/>
      <w:sz w:val="16"/>
      <w:szCs w:val="16"/>
      <w:lang w:val="es-ES_tradnl" w:eastAsia="ar-SA"/>
    </w:rPr>
  </w:style>
  <w:style w:type="character" w:styleId="Refdecomentario">
    <w:name w:val="annotation reference"/>
    <w:uiPriority w:val="99"/>
    <w:semiHidden/>
    <w:unhideWhenUsed/>
    <w:rsid w:val="00550F4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50F41"/>
    <w:rPr>
      <w:sz w:val="24"/>
      <w:szCs w:val="24"/>
    </w:rPr>
  </w:style>
  <w:style w:type="character" w:customStyle="1" w:styleId="TextocomentarioCar">
    <w:name w:val="Texto comentario Car"/>
    <w:link w:val="Textocomentario"/>
    <w:uiPriority w:val="99"/>
    <w:semiHidden/>
    <w:rsid w:val="00550F41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0F41"/>
    <w:rPr>
      <w:b/>
      <w:bCs/>
      <w:sz w:val="20"/>
      <w:szCs w:val="20"/>
    </w:rPr>
  </w:style>
  <w:style w:type="character" w:customStyle="1" w:styleId="AsuntodelcomentarioCar">
    <w:name w:val="Asunto del comentario Car"/>
    <w:link w:val="Asuntodelcomentario"/>
    <w:uiPriority w:val="99"/>
    <w:semiHidden/>
    <w:rsid w:val="00550F41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customStyle="1" w:styleId="DefaultStyle">
    <w:name w:val="Default Style"/>
    <w:rsid w:val="003C0C0A"/>
    <w:pPr>
      <w:suppressAutoHyphens/>
      <w:spacing w:after="200" w:line="100" w:lineRule="atLeast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434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05757A"/>
    <w:pPr>
      <w:suppressAutoHyphens/>
      <w:overflowPunct w:val="0"/>
      <w:autoSpaceDE w:val="0"/>
      <w:textAlignment w:val="baseline"/>
    </w:pPr>
    <w:rPr>
      <w:rFonts w:ascii="Symbol" w:eastAsia="Arial" w:hAnsi="Symbol"/>
      <w:color w:val="000000"/>
      <w:sz w:val="24"/>
      <w:lang w:val="es-ES" w:eastAsia="ar-SA"/>
    </w:rPr>
  </w:style>
  <w:style w:type="paragraph" w:customStyle="1" w:styleId="Default">
    <w:name w:val="Default"/>
    <w:rsid w:val="008A11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Refdenotaalpie">
    <w:name w:val="footnote reference"/>
    <w:uiPriority w:val="99"/>
    <w:semiHidden/>
    <w:rsid w:val="00B60FB0"/>
    <w:rPr>
      <w:rFonts w:cs="Times New Roman"/>
      <w:vertAlign w:val="superscript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B60FB0"/>
    <w:pPr>
      <w:keepNext/>
      <w:suppressAutoHyphens w:val="0"/>
      <w:overflowPunct/>
      <w:autoSpaceDE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paragraph" w:styleId="Listaconnmeros">
    <w:name w:val="List Number"/>
    <w:basedOn w:val="Normal"/>
    <w:rsid w:val="00FE2960"/>
    <w:pPr>
      <w:numPr>
        <w:numId w:val="45"/>
      </w:numPr>
      <w:overflowPunct/>
      <w:autoSpaceDE/>
      <w:contextualSpacing/>
      <w:textAlignment w:val="auto"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00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8C3007"/>
    <w:rPr>
      <w:rFonts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C3007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link w:val="Textoindependiente"/>
    <w:rsid w:val="008C3007"/>
    <w:rPr>
      <w:rFonts w:ascii="Helvetica" w:eastAsia="Times New Roman" w:hAnsi="Helvetica" w:cs="Times New Roman"/>
      <w:color w:val="000000"/>
      <w:sz w:val="24"/>
      <w:szCs w:val="20"/>
      <w:lang w:val="es-ES_tradnl" w:eastAsia="ar-SA"/>
    </w:rPr>
  </w:style>
  <w:style w:type="paragraph" w:styleId="Encabezado">
    <w:name w:val="header"/>
    <w:basedOn w:val="Normal"/>
    <w:next w:val="Textoindependiente"/>
    <w:link w:val="EncabezadoCar"/>
    <w:rsid w:val="008C30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">
    <w:name w:val="Title"/>
    <w:basedOn w:val="Normal"/>
    <w:next w:val="Subttulo"/>
    <w:link w:val="TtuloCar"/>
    <w:qFormat/>
    <w:rsid w:val="008C3007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TtuloCar">
    <w:name w:val="Título Car"/>
    <w:link w:val="Ttulo"/>
    <w:rsid w:val="008C3007"/>
    <w:rPr>
      <w:rFonts w:ascii="Helvetica-Bold" w:eastAsia="Times New Roman" w:hAnsi="Helvetica-Bold" w:cs="Times New Roman"/>
      <w:b/>
      <w:color w:val="000000"/>
      <w:sz w:val="24"/>
      <w:szCs w:val="20"/>
      <w:lang w:val="es-ES_tradnl" w:eastAsia="ar-SA"/>
    </w:rPr>
  </w:style>
  <w:style w:type="paragraph" w:customStyle="1" w:styleId="Textoindependiente21">
    <w:name w:val="Texto independiente 21"/>
    <w:basedOn w:val="Normal"/>
    <w:rsid w:val="008C3007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rsid w:val="008C3007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rsid w:val="008C30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notapie">
    <w:name w:val="footnote text"/>
    <w:basedOn w:val="Normal"/>
    <w:link w:val="TextonotapieCar"/>
    <w:uiPriority w:val="99"/>
    <w:rsid w:val="008C3007"/>
  </w:style>
  <w:style w:type="character" w:customStyle="1" w:styleId="TextonotapieCar">
    <w:name w:val="Texto nota pie Car"/>
    <w:link w:val="Textonotapie"/>
    <w:uiPriority w:val="99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customStyle="1" w:styleId="Listavistosa-nfasis13">
    <w:name w:val="Lista vistosa - Énfasis 13"/>
    <w:basedOn w:val="Normal"/>
    <w:uiPriority w:val="99"/>
    <w:qFormat/>
    <w:rsid w:val="008C3007"/>
    <w:pPr>
      <w:suppressAutoHyphens w:val="0"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customStyle="1" w:styleId="Cuadrculamedia1-nfasis21">
    <w:name w:val="Cuadrícula media 1 - Énfasis 21"/>
    <w:basedOn w:val="Normal"/>
    <w:uiPriority w:val="34"/>
    <w:qFormat/>
    <w:rsid w:val="008C3007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8C3007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tuloCar">
    <w:name w:val="Subtítulo Car"/>
    <w:link w:val="Subttulo"/>
    <w:uiPriority w:val="11"/>
    <w:rsid w:val="008C300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30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8C3007"/>
    <w:rPr>
      <w:rFonts w:ascii="Tahoma" w:eastAsia="Times New Roman" w:hAnsi="Tahoma" w:cs="Tahoma"/>
      <w:sz w:val="16"/>
      <w:szCs w:val="16"/>
      <w:lang w:val="es-ES_tradnl" w:eastAsia="ar-SA"/>
    </w:rPr>
  </w:style>
  <w:style w:type="character" w:styleId="Refdecomentario">
    <w:name w:val="annotation reference"/>
    <w:uiPriority w:val="99"/>
    <w:semiHidden/>
    <w:unhideWhenUsed/>
    <w:rsid w:val="00550F4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50F41"/>
    <w:rPr>
      <w:sz w:val="24"/>
      <w:szCs w:val="24"/>
    </w:rPr>
  </w:style>
  <w:style w:type="character" w:customStyle="1" w:styleId="TextocomentarioCar">
    <w:name w:val="Texto comentario Car"/>
    <w:link w:val="Textocomentario"/>
    <w:uiPriority w:val="99"/>
    <w:semiHidden/>
    <w:rsid w:val="00550F41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0F41"/>
    <w:rPr>
      <w:b/>
      <w:bCs/>
      <w:sz w:val="20"/>
      <w:szCs w:val="20"/>
    </w:rPr>
  </w:style>
  <w:style w:type="character" w:customStyle="1" w:styleId="AsuntodelcomentarioCar">
    <w:name w:val="Asunto del comentario Car"/>
    <w:link w:val="Asuntodelcomentario"/>
    <w:uiPriority w:val="99"/>
    <w:semiHidden/>
    <w:rsid w:val="00550F41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customStyle="1" w:styleId="DefaultStyle">
    <w:name w:val="Default Style"/>
    <w:rsid w:val="003C0C0A"/>
    <w:pPr>
      <w:suppressAutoHyphens/>
      <w:spacing w:after="200" w:line="100" w:lineRule="atLeast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434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05757A"/>
    <w:pPr>
      <w:suppressAutoHyphens/>
      <w:overflowPunct w:val="0"/>
      <w:autoSpaceDE w:val="0"/>
      <w:textAlignment w:val="baseline"/>
    </w:pPr>
    <w:rPr>
      <w:rFonts w:ascii="Symbol" w:eastAsia="Arial" w:hAnsi="Symbol"/>
      <w:color w:val="000000"/>
      <w:sz w:val="24"/>
      <w:lang w:val="es-ES" w:eastAsia="ar-SA"/>
    </w:rPr>
  </w:style>
  <w:style w:type="paragraph" w:customStyle="1" w:styleId="Default">
    <w:name w:val="Default"/>
    <w:rsid w:val="008A11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Refdenotaalpie">
    <w:name w:val="footnote reference"/>
    <w:uiPriority w:val="99"/>
    <w:semiHidden/>
    <w:rsid w:val="00B60FB0"/>
    <w:rPr>
      <w:rFonts w:cs="Times New Roman"/>
      <w:vertAlign w:val="superscript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B60FB0"/>
    <w:pPr>
      <w:keepNext/>
      <w:suppressAutoHyphens w:val="0"/>
      <w:overflowPunct/>
      <w:autoSpaceDE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paragraph" w:styleId="Listaconnmeros">
    <w:name w:val="List Number"/>
    <w:basedOn w:val="Normal"/>
    <w:rsid w:val="00FE2960"/>
    <w:pPr>
      <w:numPr>
        <w:numId w:val="45"/>
      </w:numPr>
      <w:overflowPunct/>
      <w:autoSpaceDE/>
      <w:contextualSpacing/>
      <w:textAlignment w:val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1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8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51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0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201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6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lciencias.gov.co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3DFD2-1207-4546-88D6-A68420524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714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4632</CharactersWithSpaces>
  <SharedDoc>false</SharedDoc>
  <HLinks>
    <vt:vector size="6" baseType="variant">
      <vt:variant>
        <vt:i4>4915259</vt:i4>
      </vt:variant>
      <vt:variant>
        <vt:i4>0</vt:i4>
      </vt:variant>
      <vt:variant>
        <vt:i4>0</vt:i4>
      </vt:variant>
      <vt:variant>
        <vt:i4>5</vt:i4>
      </vt:variant>
      <vt:variant>
        <vt:lpwstr>http://www.colciencias.gov.co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TRUJILLO BONILLA</dc:creator>
  <cp:lastModifiedBy>SIMON BURITICA</cp:lastModifiedBy>
  <cp:revision>6</cp:revision>
  <cp:lastPrinted>2014-12-29T22:28:00Z</cp:lastPrinted>
  <dcterms:created xsi:type="dcterms:W3CDTF">2014-12-29T15:29:00Z</dcterms:created>
  <dcterms:modified xsi:type="dcterms:W3CDTF">2014-12-30T15:11:00Z</dcterms:modified>
</cp:coreProperties>
</file>